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5F1CF" w14:textId="73EFF14B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>Výzva k podání nabídk</w:t>
      </w:r>
      <w:r w:rsidR="003F6169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4905F1">
        <w:rPr>
          <w:rFonts w:ascii="Arial" w:hAnsi="Arial" w:cs="Arial"/>
          <w:szCs w:val="22"/>
        </w:rPr>
        <w:t xml:space="preserve">zadávací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 xml:space="preserve">okumentace </w:t>
      </w:r>
      <w:r w:rsidRPr="00156B9E">
        <w:rPr>
          <w:rFonts w:ascii="Arial" w:hAnsi="Arial" w:cs="Arial"/>
          <w:szCs w:val="22"/>
        </w:rPr>
        <w:t xml:space="preserve">veřejné zakázky malého rozsahu na služby: </w:t>
      </w:r>
    </w:p>
    <w:p w14:paraId="4BCA77A7" w14:textId="77777777" w:rsidR="00450764" w:rsidRPr="00450764" w:rsidRDefault="00450764" w:rsidP="00450764">
      <w:pPr>
        <w:shd w:val="clear" w:color="auto" w:fill="D9D9D9" w:themeFill="background1" w:themeFillShade="D9"/>
        <w:tabs>
          <w:tab w:val="left" w:pos="1418"/>
          <w:tab w:val="left" w:pos="7320"/>
        </w:tabs>
        <w:spacing w:before="120" w:line="288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450764">
        <w:rPr>
          <w:rFonts w:ascii="Arial" w:hAnsi="Arial" w:cs="Arial"/>
          <w:bCs/>
          <w:i/>
          <w:sz w:val="20"/>
          <w:szCs w:val="20"/>
        </w:rPr>
        <w:t>zadávané v souladu s pravidly Rady Kraje Vysočina pro zadávání veřejných zakázek v platném znění a v souladu s § 31 zákona č. 134/2016 Sb., o zadávání veřejných zakázek v</w:t>
      </w:r>
      <w:r>
        <w:rPr>
          <w:rFonts w:ascii="Arial" w:hAnsi="Arial" w:cs="Arial"/>
          <w:bCs/>
          <w:i/>
          <w:sz w:val="20"/>
          <w:szCs w:val="20"/>
        </w:rPr>
        <w:t>e</w:t>
      </w:r>
      <w:r w:rsidRPr="00450764">
        <w:rPr>
          <w:rFonts w:ascii="Arial" w:hAnsi="Arial" w:cs="Arial"/>
          <w:bCs/>
          <w:i/>
          <w:sz w:val="20"/>
          <w:szCs w:val="20"/>
        </w:rPr>
        <w:t xml:space="preserve"> znění</w:t>
      </w:r>
      <w:r>
        <w:rPr>
          <w:rFonts w:ascii="Arial" w:hAnsi="Arial" w:cs="Arial"/>
          <w:bCs/>
          <w:i/>
          <w:sz w:val="20"/>
          <w:szCs w:val="20"/>
        </w:rPr>
        <w:t xml:space="preserve"> pozdějších předpisů</w:t>
      </w:r>
      <w:r w:rsidRPr="00450764">
        <w:rPr>
          <w:rFonts w:ascii="Arial" w:hAnsi="Arial" w:cs="Arial"/>
          <w:bCs/>
          <w:i/>
          <w:sz w:val="20"/>
          <w:szCs w:val="20"/>
        </w:rPr>
        <w:t>.</w:t>
      </w:r>
    </w:p>
    <w:p w14:paraId="315D1943" w14:textId="77777777" w:rsidR="001068BC" w:rsidRPr="005640C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8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7086"/>
      </w:tblGrid>
      <w:tr w:rsidR="00EF7A8B" w:rsidRPr="00F33912" w14:paraId="6BB0EF0E" w14:textId="77777777" w:rsidTr="002C5E13">
        <w:trPr>
          <w:trHeight w:val="54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EDFC7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B739" w14:textId="22BA68A5" w:rsidR="00EF7A8B" w:rsidRPr="002F54E6" w:rsidRDefault="00DF05EB" w:rsidP="00547F0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547F00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-20</w:t>
            </w:r>
            <w:r w:rsidR="006D230B">
              <w:rPr>
                <w:rFonts w:ascii="Arial" w:hAnsi="Arial" w:cs="Arial"/>
                <w:b/>
                <w:sz w:val="22"/>
                <w:szCs w:val="22"/>
              </w:rPr>
              <w:t>24</w:t>
            </w:r>
            <w:r w:rsidR="00F23649" w:rsidRPr="002F54E6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EF7A8B" w:rsidRPr="00F33912" w14:paraId="76EF8708" w14:textId="77777777" w:rsidTr="002C5E13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FD4E8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CCFB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39FD6A04" w14:textId="77777777" w:rsidTr="002C5E13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C338B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3C3A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17A1ADA4" w14:textId="77777777" w:rsidTr="002C5E13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8F97D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08AD" w14:textId="5FA520F2" w:rsidR="00EF7A8B" w:rsidRPr="002F54E6" w:rsidRDefault="0040012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8373E1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B437F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29B2C233" w14:textId="77777777" w:rsidTr="002C5E13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F296C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DA97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22D8FD67" w14:textId="77777777" w:rsidTr="002C5E13">
        <w:trPr>
          <w:trHeight w:val="785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0F55E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8101" w14:textId="77777777" w:rsidR="008373E1" w:rsidRPr="008373E1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 w:rsidRPr="008373E1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Pr="008373E1"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27FDF069" w14:textId="77777777" w:rsidR="000C16D4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7B66690C" w14:textId="11B193D9" w:rsidR="00372648" w:rsidRPr="002F54E6" w:rsidRDefault="00372648" w:rsidP="00982D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982DF9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924347" w:rsidRPr="00F33912" w14:paraId="7133B1D6" w14:textId="77777777" w:rsidTr="002C5E13">
        <w:trPr>
          <w:trHeight w:val="35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E1E9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5D57" w14:textId="2D2064D8" w:rsidR="000C16D4" w:rsidRPr="002F54E6" w:rsidRDefault="000C16D4" w:rsidP="00DA5C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525AF82B" w14:textId="77777777" w:rsidTr="002C5E13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A59C6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E4A9" w14:textId="3FC68607" w:rsidR="00924347" w:rsidRPr="002F54E6" w:rsidRDefault="00924347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0C16D4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0C16D4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504D393D" w14:textId="77777777" w:rsidTr="002C5E13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F5C1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C437" w14:textId="60F9AB43" w:rsidR="000C16D4" w:rsidRPr="002F54E6" w:rsidRDefault="004A444D" w:rsidP="008373E1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0C16D4" w:rsidRPr="00145A5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  <w:r w:rsidR="008373E1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D99A909" w14:textId="77777777" w:rsidR="00EF7A8B" w:rsidRPr="004B122B" w:rsidRDefault="00EF7A8B" w:rsidP="00C62C2E">
      <w:pPr>
        <w:spacing w:before="120" w:line="288" w:lineRule="auto"/>
        <w:rPr>
          <w:rFonts w:ascii="Arial" w:hAnsi="Arial" w:cs="Arial"/>
          <w:sz w:val="8"/>
          <w:szCs w:val="8"/>
        </w:rPr>
      </w:pPr>
    </w:p>
    <w:p w14:paraId="4AF689DF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6F14146A" w14:textId="77777777" w:rsidR="00DF05EB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>Předmětem plnění veřejné zakázky</w:t>
      </w:r>
      <w:r w:rsidR="00114947">
        <w:rPr>
          <w:rFonts w:ascii="Arial" w:hAnsi="Arial" w:cs="Arial"/>
          <w:b w:val="0"/>
          <w:bCs w:val="0"/>
          <w:spacing w:val="2"/>
          <w:sz w:val="22"/>
          <w:szCs w:val="22"/>
        </w:rPr>
        <w:t>, totožným pro všechny části zakázky</w:t>
      </w: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 xml:space="preserve"> je zabezpečení výkonu činností koordinátora bezpečnosti </w:t>
      </w:r>
      <w:r w:rsidRPr="00B007B2">
        <w:rPr>
          <w:rFonts w:ascii="Arial" w:hAnsi="Arial" w:cs="Arial"/>
          <w:b w:val="0"/>
          <w:bCs w:val="0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b w:val="0"/>
          <w:bCs w:val="0"/>
          <w:sz w:val="22"/>
          <w:szCs w:val="22"/>
        </w:rPr>
        <w:t xml:space="preserve"> se z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253891">
        <w:rPr>
          <w:rFonts w:ascii="Arial" w:hAnsi="Arial" w:cs="Arial"/>
          <w:b w:val="0"/>
          <w:bCs w:val="0"/>
          <w:sz w:val="22"/>
          <w:szCs w:val="22"/>
        </w:rPr>
        <w:t>, ve znění pozdějších předpisů</w:t>
      </w:r>
      <w:r w:rsidR="00794EEE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70600FA1" w14:textId="77777777" w:rsidR="00020F7B" w:rsidRDefault="00020F7B" w:rsidP="00020F7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C770E">
        <w:rPr>
          <w:rFonts w:ascii="Arial" w:hAnsi="Arial" w:cs="Arial"/>
          <w:b w:val="0"/>
          <w:bCs w:val="0"/>
          <w:sz w:val="22"/>
          <w:szCs w:val="22"/>
        </w:rPr>
        <w:t>Předměty plnění jednotlivých částí veřejné zakázky jsou dále pod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robněji vymezeny přílohou 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této výzvy (návrhy smluvních podmínek)</w:t>
      </w:r>
      <w:r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30448DB3" w14:textId="6B11FC52"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3D74201B" w14:textId="493A062B" w:rsidR="003303CC" w:rsidRDefault="003303CC" w:rsidP="003303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</w:t>
      </w:r>
      <w:r w:rsidR="00E96834">
        <w:rPr>
          <w:rFonts w:ascii="Arial" w:hAnsi="Arial" w:cs="Arial"/>
          <w:sz w:val="22"/>
          <w:szCs w:val="22"/>
        </w:rPr>
        <w:t xml:space="preserve">část 1) a část 2) </w:t>
      </w:r>
      <w:r>
        <w:rPr>
          <w:rFonts w:ascii="Arial" w:hAnsi="Arial" w:cs="Arial"/>
          <w:sz w:val="22"/>
          <w:szCs w:val="22"/>
        </w:rPr>
        <w:t>bude stavební deník veden v elektronické formě. Tento stavební deník poskytne zadavatel.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14:paraId="2B008D38" w14:textId="77777777" w:rsidR="003303CC" w:rsidRDefault="003303CC" w:rsidP="003303CC">
      <w:pPr>
        <w:rPr>
          <w:rFonts w:ascii="Arial" w:hAnsi="Arial" w:cs="Arial"/>
          <w:sz w:val="22"/>
          <w:szCs w:val="22"/>
        </w:rPr>
      </w:pPr>
    </w:p>
    <w:p w14:paraId="4F3655EA" w14:textId="7F65E0BB" w:rsidR="003303CC" w:rsidRDefault="003303CC" w:rsidP="003303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veškerou komunikaci</w:t>
      </w:r>
      <w:r w:rsidR="002D44A8">
        <w:rPr>
          <w:rFonts w:ascii="Arial" w:hAnsi="Arial" w:cs="Arial"/>
          <w:sz w:val="22"/>
          <w:szCs w:val="22"/>
        </w:rPr>
        <w:t xml:space="preserve"> pro část 1)</w:t>
      </w:r>
      <w:r>
        <w:rPr>
          <w:rFonts w:ascii="Arial" w:hAnsi="Arial" w:cs="Arial"/>
          <w:sz w:val="22"/>
          <w:szCs w:val="22"/>
        </w:rPr>
        <w:t>, včetně schvalování a předávání dokumentů, bude využíváno Společné datové prostředí zadavatele.</w:t>
      </w:r>
    </w:p>
    <w:p w14:paraId="2C09C9DB" w14:textId="77777777" w:rsidR="003303CC" w:rsidRDefault="003303CC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50FCC965" w14:textId="77777777"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0CC6F878" w14:textId="76F66F1B" w:rsidR="0070586A" w:rsidRDefault="008664C7" w:rsidP="005258C8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4739B1">
        <w:rPr>
          <w:rFonts w:ascii="Arial" w:hAnsi="Arial" w:cs="Arial"/>
          <w:bCs w:val="0"/>
          <w:sz w:val="22"/>
          <w:szCs w:val="22"/>
          <w:u w:val="single"/>
        </w:rPr>
        <w:t>3</w:t>
      </w:r>
      <w:r w:rsidR="005258C8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é</w:t>
      </w:r>
      <w:r w:rsidR="00FA0CED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část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i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14:paraId="4836BFBA" w14:textId="77777777" w:rsidR="001068BC" w:rsidRPr="001068BC" w:rsidRDefault="001068BC" w:rsidP="0070586A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14:paraId="77661BE2" w14:textId="689EAB53" w:rsidR="00BF50E0" w:rsidRDefault="00BF50E0" w:rsidP="00BF50E0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8F2948"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6D230B" w:rsidRPr="006D230B">
        <w:rPr>
          <w:rFonts w:ascii="Arial" w:hAnsi="Arial" w:cs="Arial"/>
          <w:b/>
          <w:bCs/>
          <w:sz w:val="22"/>
          <w:szCs w:val="22"/>
        </w:rPr>
        <w:t>II/128 Pacov – Lukavec, 1. stavba</w:t>
      </w:r>
    </w:p>
    <w:p w14:paraId="1D5BD6CC" w14:textId="783A3286" w:rsidR="002040FA" w:rsidRPr="00437BBE" w:rsidRDefault="002040FA" w:rsidP="002040FA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7A556F">
        <w:rPr>
          <w:rFonts w:ascii="Arial" w:hAnsi="Arial" w:cs="Arial"/>
          <w:spacing w:val="-2"/>
          <w:sz w:val="22"/>
          <w:szCs w:val="20"/>
          <w:lang w:eastAsia="ar-SA"/>
        </w:rPr>
        <w:t xml:space="preserve">Jedná se z části o novostavbu a z části o rekonstrukci silnice II/128 v úseku mezi městysem Lukavec a obcí Salačova Lhota. </w:t>
      </w:r>
      <w:r w:rsidRPr="00437BBE">
        <w:rPr>
          <w:rFonts w:ascii="Arial" w:eastAsia="MS Mincho" w:hAnsi="Arial" w:cs="Arial"/>
          <w:spacing w:val="-6"/>
          <w:sz w:val="22"/>
          <w:szCs w:val="22"/>
        </w:rPr>
        <w:t xml:space="preserve">Začátek úseku je 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v </w:t>
      </w:r>
      <w:r w:rsidRPr="00437BBE">
        <w:rPr>
          <w:rFonts w:ascii="Arial" w:eastAsia="MS Mincho" w:hAnsi="Arial" w:cs="Arial"/>
          <w:spacing w:val="-6"/>
          <w:sz w:val="22"/>
          <w:szCs w:val="22"/>
        </w:rPr>
        <w:t>napojen</w:t>
      </w:r>
      <w:r>
        <w:rPr>
          <w:rFonts w:ascii="Arial" w:eastAsia="MS Mincho" w:hAnsi="Arial" w:cs="Arial"/>
          <w:spacing w:val="-6"/>
          <w:sz w:val="22"/>
          <w:szCs w:val="22"/>
        </w:rPr>
        <w:t>í</w:t>
      </w:r>
      <w:r w:rsidRPr="00437BBE">
        <w:rPr>
          <w:rFonts w:ascii="Arial" w:eastAsia="MS Mincho" w:hAnsi="Arial" w:cs="Arial"/>
          <w:spacing w:val="-6"/>
          <w:sz w:val="22"/>
          <w:szCs w:val="22"/>
        </w:rPr>
        <w:t xml:space="preserve"> na obchvat Lukavce, konec úseku je v místě napojení na obchvat obce Salačova Lhota. Délka stavby je </w:t>
      </w:r>
      <w:r w:rsidRPr="00B30301">
        <w:rPr>
          <w:rFonts w:ascii="Arial" w:eastAsia="MS Mincho" w:hAnsi="Arial" w:cs="Arial"/>
          <w:spacing w:val="-6"/>
          <w:sz w:val="22"/>
          <w:szCs w:val="22"/>
        </w:rPr>
        <w:t>3,5</w:t>
      </w:r>
      <w:r w:rsidRPr="00437BBE">
        <w:rPr>
          <w:rFonts w:ascii="Arial" w:eastAsia="MS Mincho" w:hAnsi="Arial" w:cs="Arial"/>
          <w:spacing w:val="-6"/>
          <w:sz w:val="22"/>
          <w:szCs w:val="22"/>
        </w:rPr>
        <w:t xml:space="preserve"> km.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437BBE">
        <w:rPr>
          <w:rFonts w:ascii="Arial" w:eastAsia="MS Mincho" w:hAnsi="Arial" w:cs="Arial"/>
          <w:spacing w:val="-6"/>
          <w:sz w:val="22"/>
          <w:szCs w:val="22"/>
        </w:rPr>
        <w:t>Nové úseky komunikace jsou v</w:t>
      </w:r>
      <w:r>
        <w:rPr>
          <w:rFonts w:ascii="Arial" w:eastAsia="MS Mincho" w:hAnsi="Arial" w:cs="Arial"/>
          <w:spacing w:val="-6"/>
          <w:sz w:val="22"/>
          <w:szCs w:val="22"/>
        </w:rPr>
        <w:t> </w:t>
      </w:r>
      <w:r w:rsidRPr="00437BBE">
        <w:rPr>
          <w:rFonts w:ascii="Arial" w:eastAsia="MS Mincho" w:hAnsi="Arial" w:cs="Arial"/>
          <w:spacing w:val="-6"/>
          <w:sz w:val="22"/>
          <w:szCs w:val="22"/>
        </w:rPr>
        <w:t>místech</w:t>
      </w:r>
      <w:r>
        <w:rPr>
          <w:rFonts w:ascii="Arial" w:eastAsia="MS Mincho" w:hAnsi="Arial" w:cs="Arial"/>
          <w:spacing w:val="-6"/>
          <w:sz w:val="22"/>
          <w:szCs w:val="22"/>
        </w:rPr>
        <w:t>, kde dochází ke</w:t>
      </w:r>
      <w:r w:rsidRPr="00437BBE">
        <w:rPr>
          <w:rFonts w:ascii="Arial" w:eastAsia="MS Mincho" w:hAnsi="Arial" w:cs="Arial"/>
          <w:spacing w:val="-6"/>
          <w:sz w:val="22"/>
          <w:szCs w:val="22"/>
        </w:rPr>
        <w:t xml:space="preserve"> zlepšení směrových poměrů původní trasy silnice II/128. V rámci </w:t>
      </w:r>
      <w:r>
        <w:rPr>
          <w:rFonts w:ascii="Arial" w:eastAsia="MS Mincho" w:hAnsi="Arial" w:cs="Arial"/>
          <w:spacing w:val="-6"/>
          <w:sz w:val="22"/>
          <w:szCs w:val="22"/>
        </w:rPr>
        <w:t>díla</w:t>
      </w:r>
      <w:r w:rsidRPr="00437BBE">
        <w:rPr>
          <w:rFonts w:ascii="Arial" w:eastAsia="MS Mincho" w:hAnsi="Arial" w:cs="Arial"/>
          <w:spacing w:val="-6"/>
          <w:sz w:val="22"/>
          <w:szCs w:val="22"/>
        </w:rPr>
        <w:t xml:space="preserve"> dojde také ke sjednocení šířkového uspořádání komunikace na 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kategorii </w:t>
      </w:r>
      <w:r w:rsidRPr="00437BBE">
        <w:rPr>
          <w:rFonts w:ascii="Arial" w:eastAsia="MS Mincho" w:hAnsi="Arial" w:cs="Arial"/>
          <w:spacing w:val="-6"/>
          <w:sz w:val="22"/>
          <w:szCs w:val="22"/>
        </w:rPr>
        <w:t>S 7,5/50-60.</w:t>
      </w:r>
    </w:p>
    <w:p w14:paraId="0568C7E6" w14:textId="2FC99F71" w:rsidR="002040FA" w:rsidRPr="00437BBE" w:rsidRDefault="00632D39" w:rsidP="002040FA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437BBE">
        <w:rPr>
          <w:rFonts w:ascii="Arial" w:hAnsi="Arial" w:cs="Arial"/>
          <w:sz w:val="22"/>
          <w:szCs w:val="22"/>
        </w:rPr>
        <w:lastRenderedPageBreak/>
        <w:t>Stavba bude realizována dle projektové dokumentace „II/128 Pacov – Lukavec, 1. stavba“ vypracované ve stupni PDPS společností PUDIS a.s.</w:t>
      </w:r>
      <w:r>
        <w:rPr>
          <w:rFonts w:ascii="Arial" w:hAnsi="Arial" w:cs="Arial"/>
          <w:sz w:val="22"/>
          <w:szCs w:val="22"/>
        </w:rPr>
        <w:t xml:space="preserve">, </w:t>
      </w:r>
      <w:r w:rsidRPr="0014177C">
        <w:rPr>
          <w:rFonts w:ascii="Arial" w:hAnsi="Arial" w:cs="Arial"/>
          <w:sz w:val="22"/>
          <w:szCs w:val="22"/>
        </w:rPr>
        <w:t xml:space="preserve">Podbabská 1014/20, 160 00 Praha 6, IČO 45272891 </w:t>
      </w:r>
      <w:r w:rsidRPr="00437BBE">
        <w:rPr>
          <w:rFonts w:ascii="Arial" w:hAnsi="Arial" w:cs="Arial"/>
          <w:sz w:val="22"/>
          <w:szCs w:val="22"/>
        </w:rPr>
        <w:t>v červnu 2019</w:t>
      </w:r>
      <w:r w:rsidRPr="00437BBE">
        <w:rPr>
          <w:rFonts w:ascii="Arial" w:eastAsia="MS Mincho" w:hAnsi="Arial" w:cs="Arial"/>
          <w:sz w:val="22"/>
          <w:szCs w:val="22"/>
        </w:rPr>
        <w:t>.</w:t>
      </w:r>
      <w:r w:rsidR="00007308" w:rsidRPr="00007308">
        <w:rPr>
          <w:rFonts w:ascii="Arial" w:hAnsi="Arial" w:cs="Arial"/>
          <w:sz w:val="22"/>
          <w:szCs w:val="22"/>
        </w:rPr>
        <w:t xml:space="preserve">  </w:t>
      </w:r>
      <w:r w:rsidR="002040FA" w:rsidRPr="00437BBE">
        <w:rPr>
          <w:rFonts w:ascii="Arial" w:eastAsia="MS Mincho" w:hAnsi="Arial" w:cs="Arial"/>
          <w:sz w:val="22"/>
          <w:szCs w:val="22"/>
        </w:rPr>
        <w:t xml:space="preserve"> </w:t>
      </w:r>
    </w:p>
    <w:p w14:paraId="30D5801A" w14:textId="77777777" w:rsidR="00745E32" w:rsidRPr="00800000" w:rsidRDefault="00745E32" w:rsidP="00800000">
      <w:pPr>
        <w:tabs>
          <w:tab w:val="left" w:pos="709"/>
        </w:tabs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5428A18A" w14:textId="095212B5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="00632D39">
        <w:rPr>
          <w:rFonts w:ascii="Arial" w:hAnsi="Arial" w:cs="Arial"/>
          <w:sz w:val="22"/>
          <w:szCs w:val="22"/>
        </w:rPr>
        <w:t>z</w:t>
      </w:r>
      <w:r w:rsidR="00DC6085">
        <w:rPr>
          <w:rFonts w:ascii="Arial" w:hAnsi="Arial" w:cs="Arial"/>
          <w:sz w:val="22"/>
          <w:szCs w:val="22"/>
        </w:rPr>
        <w:t xml:space="preserve"> </w:t>
      </w:r>
      <w:r w:rsidR="00632D39">
        <w:rPr>
          <w:rFonts w:ascii="Arial" w:hAnsi="Arial" w:cs="Arial"/>
          <w:sz w:val="22"/>
          <w:szCs w:val="22"/>
        </w:rPr>
        <w:t>části novostavba, z</w:t>
      </w:r>
      <w:r w:rsidR="00DC6085">
        <w:rPr>
          <w:rFonts w:ascii="Arial" w:hAnsi="Arial" w:cs="Arial"/>
          <w:sz w:val="22"/>
          <w:szCs w:val="22"/>
        </w:rPr>
        <w:t xml:space="preserve"> </w:t>
      </w:r>
      <w:r w:rsidR="00632D39">
        <w:rPr>
          <w:rFonts w:ascii="Arial" w:hAnsi="Arial" w:cs="Arial"/>
          <w:sz w:val="22"/>
          <w:szCs w:val="22"/>
        </w:rPr>
        <w:t xml:space="preserve">části </w:t>
      </w:r>
      <w:r w:rsidR="002040FA">
        <w:rPr>
          <w:rFonts w:ascii="Arial" w:hAnsi="Arial" w:cs="Arial"/>
          <w:sz w:val="22"/>
          <w:szCs w:val="22"/>
        </w:rPr>
        <w:t>rekonstrukce silnice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35CA13A9" w14:textId="3A5B42C7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II/</w:t>
      </w:r>
      <w:r w:rsidR="00632D39">
        <w:rPr>
          <w:rFonts w:ascii="Arial" w:hAnsi="Arial" w:cs="Arial"/>
          <w:sz w:val="22"/>
          <w:szCs w:val="22"/>
        </w:rPr>
        <w:t>128</w:t>
      </w:r>
      <w:r w:rsidRPr="000C16D4">
        <w:rPr>
          <w:rFonts w:ascii="Arial" w:hAnsi="Arial" w:cs="Arial"/>
          <w:sz w:val="22"/>
          <w:szCs w:val="22"/>
        </w:rPr>
        <w:t xml:space="preserve">, okres </w:t>
      </w:r>
      <w:r w:rsidR="00632D39">
        <w:rPr>
          <w:rFonts w:ascii="Arial" w:hAnsi="Arial" w:cs="Arial"/>
          <w:sz w:val="22"/>
          <w:szCs w:val="22"/>
        </w:rPr>
        <w:t>Pelhřimov</w:t>
      </w:r>
    </w:p>
    <w:p w14:paraId="2460FCC8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37CE5BF3" w14:textId="6941CFBA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 w:rsidR="006C7D0F">
        <w:rPr>
          <w:rFonts w:ascii="Arial" w:hAnsi="Arial" w:cs="Arial"/>
          <w:sz w:val="22"/>
          <w:szCs w:val="22"/>
        </w:rPr>
        <w:t>kládaná hodnota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632D39">
        <w:rPr>
          <w:rFonts w:ascii="Arial" w:hAnsi="Arial" w:cs="Arial"/>
          <w:sz w:val="22"/>
          <w:szCs w:val="22"/>
        </w:rPr>
        <w:t>1</w:t>
      </w:r>
      <w:r w:rsidR="00C34F7D">
        <w:rPr>
          <w:rFonts w:ascii="Arial" w:hAnsi="Arial" w:cs="Arial"/>
          <w:sz w:val="22"/>
          <w:szCs w:val="22"/>
        </w:rPr>
        <w:t>4</w:t>
      </w:r>
      <w:r w:rsidR="00632D39">
        <w:rPr>
          <w:rFonts w:ascii="Arial" w:hAnsi="Arial" w:cs="Arial"/>
          <w:sz w:val="22"/>
          <w:szCs w:val="22"/>
        </w:rPr>
        <w:t>0</w:t>
      </w:r>
      <w:r w:rsidRPr="005258C8">
        <w:rPr>
          <w:rFonts w:ascii="Arial" w:hAnsi="Arial" w:cs="Arial"/>
          <w:sz w:val="22"/>
          <w:szCs w:val="22"/>
        </w:rPr>
        <w:t> </w:t>
      </w:r>
      <w:r w:rsidR="00632D39">
        <w:rPr>
          <w:rFonts w:ascii="Arial" w:hAnsi="Arial" w:cs="Arial"/>
          <w:sz w:val="22"/>
          <w:szCs w:val="22"/>
        </w:rPr>
        <w:t>0</w:t>
      </w:r>
      <w:r w:rsidRPr="005258C8">
        <w:rPr>
          <w:rFonts w:ascii="Arial" w:hAnsi="Arial" w:cs="Arial"/>
          <w:sz w:val="22"/>
          <w:szCs w:val="22"/>
        </w:rPr>
        <w:t>00 000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02AA4436" w14:textId="2931D419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E4102C">
        <w:rPr>
          <w:rFonts w:ascii="Arial" w:hAnsi="Arial" w:cs="Arial"/>
          <w:sz w:val="22"/>
          <w:szCs w:val="22"/>
        </w:rPr>
        <w:tab/>
      </w:r>
      <w:r w:rsidR="00632D39">
        <w:rPr>
          <w:rFonts w:ascii="Arial" w:hAnsi="Arial" w:cs="Arial"/>
          <w:sz w:val="22"/>
          <w:szCs w:val="22"/>
        </w:rPr>
        <w:t>15</w:t>
      </w:r>
      <w:r w:rsidR="00E81205">
        <w:rPr>
          <w:rFonts w:ascii="Arial" w:hAnsi="Arial" w:cs="Arial"/>
          <w:sz w:val="22"/>
          <w:szCs w:val="22"/>
        </w:rPr>
        <w:t>0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5907714E" w14:textId="3E8E8C9C" w:rsidR="009C783D" w:rsidRPr="00A14A06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  <w:r w:rsidR="009C783D" w:rsidRPr="00A14A06">
        <w:rPr>
          <w:rFonts w:ascii="Arial" w:hAnsi="Arial" w:cs="Arial"/>
          <w:sz w:val="22"/>
          <w:szCs w:val="22"/>
        </w:rPr>
        <w:t>po dobu realizace stavb</w:t>
      </w:r>
      <w:r w:rsidR="00507694" w:rsidRPr="00A14A06">
        <w:rPr>
          <w:rFonts w:ascii="Arial" w:hAnsi="Arial" w:cs="Arial"/>
          <w:sz w:val="22"/>
          <w:szCs w:val="22"/>
        </w:rPr>
        <w:t xml:space="preserve">y </w:t>
      </w:r>
      <w:r w:rsidR="00847F10">
        <w:rPr>
          <w:rFonts w:ascii="Arial" w:hAnsi="Arial" w:cs="Arial"/>
          <w:sz w:val="22"/>
          <w:szCs w:val="22"/>
        </w:rPr>
        <w:t>0</w:t>
      </w:r>
      <w:r w:rsidR="00632D39">
        <w:rPr>
          <w:rFonts w:ascii="Arial" w:hAnsi="Arial" w:cs="Arial"/>
          <w:sz w:val="22"/>
          <w:szCs w:val="22"/>
        </w:rPr>
        <w:t>1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352FCA">
        <w:rPr>
          <w:rFonts w:ascii="Arial" w:hAnsi="Arial" w:cs="Arial"/>
          <w:sz w:val="22"/>
          <w:szCs w:val="22"/>
        </w:rPr>
        <w:t>5</w:t>
      </w:r>
      <w:r w:rsidR="009C783D" w:rsidRPr="00470D59">
        <w:rPr>
          <w:rFonts w:ascii="Arial" w:hAnsi="Arial" w:cs="Arial"/>
          <w:sz w:val="22"/>
          <w:szCs w:val="22"/>
        </w:rPr>
        <w:t> - </w:t>
      </w:r>
      <w:r w:rsidR="00352FCA">
        <w:rPr>
          <w:rFonts w:ascii="Arial" w:hAnsi="Arial" w:cs="Arial"/>
          <w:sz w:val="22"/>
          <w:szCs w:val="22"/>
        </w:rPr>
        <w:t>03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632D39">
        <w:rPr>
          <w:rFonts w:ascii="Arial" w:hAnsi="Arial" w:cs="Arial"/>
          <w:sz w:val="22"/>
          <w:szCs w:val="22"/>
        </w:rPr>
        <w:t>6</w:t>
      </w:r>
    </w:p>
    <w:p w14:paraId="0D92A531" w14:textId="760F2396" w:rsidR="000D4A4F" w:rsidRDefault="000D4A4F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73FE4A0E" w14:textId="610DBB37" w:rsidR="00B124FA" w:rsidRDefault="00352FCA" w:rsidP="00632D39">
      <w:pPr>
        <w:jc w:val="both"/>
        <w:rPr>
          <w:rFonts w:ascii="Arial" w:hAnsi="Arial" w:cs="Arial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 nebudou prováděny stavební práce, které by znemožnily provoz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na pozemních komunikacích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a zimní údržbu</w:t>
      </w:r>
      <w:r>
        <w:rPr>
          <w:rFonts w:ascii="Arial" w:hAnsi="Arial" w:cs="Arial"/>
          <w:sz w:val="22"/>
          <w:szCs w:val="22"/>
          <w:lang w:eastAsia="x-none"/>
        </w:rPr>
        <w:t>.</w:t>
      </w:r>
    </w:p>
    <w:p w14:paraId="66D40D7C" w14:textId="77777777" w:rsidR="00352FCA" w:rsidRDefault="00352FCA" w:rsidP="00B124FA">
      <w:pPr>
        <w:rPr>
          <w:rFonts w:ascii="Arial" w:hAnsi="Arial" w:cs="Arial"/>
          <w:sz w:val="22"/>
          <w:szCs w:val="22"/>
        </w:rPr>
      </w:pPr>
    </w:p>
    <w:p w14:paraId="0A23DEA7" w14:textId="3AAE843D" w:rsidR="008759A8" w:rsidRPr="00C743A3" w:rsidRDefault="00C743A3" w:rsidP="00B124FA">
      <w:pPr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5413E4F6" w14:textId="77777777" w:rsidR="00C743A3" w:rsidRDefault="00C743A3" w:rsidP="00B124FA">
      <w:pPr>
        <w:rPr>
          <w:rFonts w:ascii="Arial" w:hAnsi="Arial" w:cs="Arial"/>
          <w:sz w:val="22"/>
          <w:szCs w:val="22"/>
        </w:rPr>
      </w:pPr>
    </w:p>
    <w:p w14:paraId="7D6BE9D4" w14:textId="101CA078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 w:rsidRPr="00C743A3">
        <w:rPr>
          <w:rFonts w:ascii="Arial" w:hAnsi="Arial" w:cs="Arial"/>
          <w:sz w:val="22"/>
          <w:szCs w:val="22"/>
        </w:rPr>
        <w:t xml:space="preserve">Zadavatel si vyhrazuje právo zrušit zadávací řízení </w:t>
      </w:r>
      <w:r w:rsidR="00FD79BB" w:rsidRPr="00C743A3">
        <w:rPr>
          <w:rFonts w:ascii="Arial" w:hAnsi="Arial" w:cs="Arial"/>
          <w:sz w:val="22"/>
          <w:szCs w:val="22"/>
        </w:rPr>
        <w:t xml:space="preserve">na tuto část veřejné zakázky </w:t>
      </w:r>
      <w:r w:rsidRPr="00C743A3">
        <w:rPr>
          <w:rFonts w:ascii="Arial" w:hAnsi="Arial" w:cs="Arial"/>
          <w:sz w:val="22"/>
          <w:szCs w:val="22"/>
        </w:rPr>
        <w:t>v případě, že bude zrušeno zadávací řízení na zhotovitele stavby</w:t>
      </w:r>
      <w:r w:rsidR="00FD79BB" w:rsidRPr="00C743A3">
        <w:rPr>
          <w:rFonts w:ascii="Arial" w:hAnsi="Arial" w:cs="Arial"/>
          <w:sz w:val="22"/>
          <w:szCs w:val="22"/>
        </w:rPr>
        <w:t xml:space="preserve"> pro tuto část veřejné zakázky.</w:t>
      </w:r>
    </w:p>
    <w:p w14:paraId="3544CA33" w14:textId="73BD7DA8" w:rsidR="0072559A" w:rsidRDefault="0072559A" w:rsidP="00B124FA">
      <w:pPr>
        <w:jc w:val="both"/>
        <w:rPr>
          <w:rFonts w:ascii="Arial" w:hAnsi="Arial" w:cs="Arial"/>
          <w:sz w:val="22"/>
          <w:szCs w:val="22"/>
        </w:rPr>
      </w:pPr>
    </w:p>
    <w:p w14:paraId="72E950D8" w14:textId="312146AC" w:rsidR="008373E1" w:rsidRPr="00C743A3" w:rsidRDefault="008373E1" w:rsidP="00B124FA">
      <w:pPr>
        <w:jc w:val="both"/>
        <w:rPr>
          <w:rFonts w:ascii="Arial" w:hAnsi="Arial" w:cs="Arial"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2FF655D7" w14:textId="77777777" w:rsidR="00800000" w:rsidRDefault="00800000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847DB45" w14:textId="77777777" w:rsidR="00CB1A8B" w:rsidRDefault="00CB1A8B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7B3A875" w14:textId="28DC1D32" w:rsidR="00A43FA6" w:rsidRDefault="00A43FA6" w:rsidP="00A43FA6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373D22">
        <w:rPr>
          <w:rFonts w:ascii="Arial" w:hAnsi="Arial" w:cs="Arial"/>
          <w:b/>
          <w:bCs/>
          <w:sz w:val="22"/>
          <w:szCs w:val="22"/>
        </w:rPr>
        <w:t>2</w:t>
      </w:r>
      <w:r w:rsidRPr="00142DA8">
        <w:rPr>
          <w:rFonts w:ascii="Arial" w:hAnsi="Arial" w:cs="Arial"/>
          <w:b/>
          <w:bCs/>
          <w:sz w:val="22"/>
          <w:szCs w:val="22"/>
        </w:rPr>
        <w:t xml:space="preserve">) </w:t>
      </w:r>
      <w:r w:rsidR="00007308" w:rsidRPr="00007308">
        <w:rPr>
          <w:rFonts w:ascii="Arial" w:hAnsi="Arial" w:cs="Arial"/>
          <w:b/>
          <w:bCs/>
          <w:sz w:val="22"/>
          <w:szCs w:val="22"/>
        </w:rPr>
        <w:t>II/357 Dalečín – Unčín, 1. etapa</w:t>
      </w:r>
    </w:p>
    <w:p w14:paraId="1A450CEF" w14:textId="3C9DE4CB" w:rsidR="00007308" w:rsidRPr="00574463" w:rsidRDefault="00007308" w:rsidP="00007308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574463">
        <w:rPr>
          <w:rFonts w:ascii="Arial" w:hAnsi="Arial" w:cs="Arial"/>
          <w:bCs/>
          <w:sz w:val="22"/>
          <w:szCs w:val="22"/>
        </w:rPr>
        <w:t xml:space="preserve">Jedná se o rekonstrukci části silnice II/357 mezi obcemi Dalečín a Unčín.  Je navržena rekonstrukce jak z hlediska výškového, tak směrového. Nově navržená kategorie </w:t>
      </w:r>
      <w:r w:rsidRPr="00D14CD6">
        <w:rPr>
          <w:rFonts w:ascii="Arial" w:hAnsi="Arial" w:cs="Arial"/>
          <w:bCs/>
          <w:sz w:val="22"/>
          <w:szCs w:val="22"/>
        </w:rPr>
        <w:t>bude S 7,5.</w:t>
      </w:r>
      <w:r w:rsidRPr="005744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Délka rekonstrukce je 580 </w:t>
      </w:r>
      <w:r w:rsidRPr="00574463">
        <w:rPr>
          <w:rFonts w:ascii="Arial" w:hAnsi="Arial" w:cs="Arial"/>
          <w:bCs/>
          <w:sz w:val="22"/>
          <w:szCs w:val="22"/>
        </w:rPr>
        <w:t>m od obce Unčín.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74463">
        <w:rPr>
          <w:rFonts w:ascii="Arial" w:hAnsi="Arial" w:cs="Arial"/>
          <w:bCs/>
          <w:sz w:val="22"/>
          <w:szCs w:val="22"/>
        </w:rPr>
        <w:t>Stavba zahrnuje připojení sjezdů, zárubní zeď dl. 270 m, úpravu oplocení usedlosti v Unčíně a náhradní výsadb</w:t>
      </w:r>
      <w:r w:rsidRPr="00D14CD6">
        <w:rPr>
          <w:rFonts w:ascii="Arial" w:hAnsi="Arial" w:cs="Arial"/>
          <w:bCs/>
          <w:sz w:val="22"/>
          <w:szCs w:val="22"/>
        </w:rPr>
        <w:t>u.</w:t>
      </w:r>
    </w:p>
    <w:p w14:paraId="0C6901E2" w14:textId="77777777" w:rsidR="00007308" w:rsidRDefault="00007308" w:rsidP="005728F3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225B3112" w14:textId="5840EC7C" w:rsidR="005728F3" w:rsidRDefault="00853950" w:rsidP="005728F3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574463">
        <w:rPr>
          <w:rFonts w:ascii="Arial" w:hAnsi="Arial" w:cs="Arial"/>
          <w:bCs/>
          <w:sz w:val="22"/>
          <w:szCs w:val="22"/>
          <w:lang w:eastAsia="cs-CZ"/>
        </w:rPr>
        <w:t>Stavba bude realizována dle projektové dokumentace „II/357 Dalečín – Unčín, 1. etapa – aktualizace PDPS“ vypracované ve stupni PDPS společností HBH Projekt spol. s r.o.</w:t>
      </w:r>
      <w:r>
        <w:rPr>
          <w:rFonts w:ascii="Arial" w:hAnsi="Arial" w:cs="Arial"/>
          <w:bCs/>
          <w:sz w:val="22"/>
          <w:szCs w:val="22"/>
          <w:lang w:eastAsia="cs-CZ"/>
        </w:rPr>
        <w:t xml:space="preserve">, </w:t>
      </w:r>
      <w:r w:rsidRPr="00727109">
        <w:rPr>
          <w:rFonts w:ascii="Arial" w:eastAsia="MS Mincho" w:hAnsi="Arial" w:cs="Arial"/>
          <w:sz w:val="22"/>
          <w:szCs w:val="22"/>
        </w:rPr>
        <w:t xml:space="preserve">Kabátníkova 216/5, 602 00 Brno, IČO </w:t>
      </w:r>
      <w:r w:rsidRPr="00727109">
        <w:rPr>
          <w:rFonts w:ascii="Arial" w:hAnsi="Arial" w:cs="Arial"/>
          <w:sz w:val="22"/>
          <w:szCs w:val="22"/>
        </w:rPr>
        <w:t xml:space="preserve">44961944 </w:t>
      </w:r>
      <w:r w:rsidRPr="00574463">
        <w:rPr>
          <w:rFonts w:ascii="Arial" w:hAnsi="Arial" w:cs="Arial"/>
          <w:bCs/>
          <w:sz w:val="22"/>
          <w:szCs w:val="22"/>
          <w:lang w:eastAsia="cs-CZ"/>
        </w:rPr>
        <w:t>v srpnu 2024.</w:t>
      </w:r>
      <w:r w:rsidR="005728F3">
        <w:rPr>
          <w:rFonts w:ascii="Arial" w:eastAsia="MS Mincho" w:hAnsi="Arial" w:cs="Arial"/>
          <w:sz w:val="22"/>
          <w:szCs w:val="22"/>
        </w:rPr>
        <w:t xml:space="preserve"> </w:t>
      </w:r>
      <w:r w:rsidR="005728F3">
        <w:rPr>
          <w:rFonts w:ascii="Arial" w:hAnsi="Arial" w:cs="Arial"/>
          <w:sz w:val="22"/>
          <w:szCs w:val="22"/>
        </w:rPr>
        <w:t xml:space="preserve"> </w:t>
      </w:r>
    </w:p>
    <w:p w14:paraId="19BD1682" w14:textId="77777777" w:rsidR="004D6B16" w:rsidRDefault="004D6B16" w:rsidP="00B40C7E">
      <w:pPr>
        <w:ind w:left="4678" w:hanging="4678"/>
        <w:rPr>
          <w:rFonts w:ascii="Arial" w:hAnsi="Arial" w:cs="Arial"/>
          <w:sz w:val="22"/>
          <w:szCs w:val="22"/>
        </w:rPr>
      </w:pPr>
    </w:p>
    <w:p w14:paraId="06153E9D" w14:textId="772C8E1B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rekonstrukce </w:t>
      </w:r>
      <w:r w:rsidR="00853950">
        <w:rPr>
          <w:rFonts w:ascii="Arial" w:hAnsi="Arial" w:cs="Arial"/>
          <w:sz w:val="22"/>
          <w:szCs w:val="22"/>
        </w:rPr>
        <w:t>silnice</w:t>
      </w:r>
    </w:p>
    <w:p w14:paraId="780FC827" w14:textId="3E146F1C" w:rsidR="00B40C7E" w:rsidRPr="005258C8" w:rsidRDefault="00B40C7E" w:rsidP="00B40C7E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</w:t>
      </w:r>
      <w:r>
        <w:rPr>
          <w:rFonts w:ascii="Arial" w:hAnsi="Arial" w:cs="Arial"/>
          <w:sz w:val="22"/>
          <w:szCs w:val="22"/>
        </w:rPr>
        <w:t>e</w:t>
      </w:r>
      <w:r w:rsidRPr="005258C8">
        <w:rPr>
          <w:rFonts w:ascii="Arial" w:hAnsi="Arial" w:cs="Arial"/>
          <w:sz w:val="22"/>
          <w:szCs w:val="22"/>
        </w:rPr>
        <w:t xml:space="preserve"> II/</w:t>
      </w:r>
      <w:r w:rsidR="000D196D">
        <w:rPr>
          <w:rFonts w:ascii="Arial" w:hAnsi="Arial" w:cs="Arial"/>
          <w:sz w:val="22"/>
          <w:szCs w:val="22"/>
        </w:rPr>
        <w:t>3</w:t>
      </w:r>
      <w:r w:rsidR="00853950">
        <w:rPr>
          <w:rFonts w:ascii="Arial" w:hAnsi="Arial" w:cs="Arial"/>
          <w:sz w:val="22"/>
          <w:szCs w:val="22"/>
        </w:rPr>
        <w:t>57</w:t>
      </w:r>
      <w:r w:rsidRPr="005258C8">
        <w:rPr>
          <w:rFonts w:ascii="Arial" w:hAnsi="Arial" w:cs="Arial"/>
          <w:sz w:val="22"/>
          <w:szCs w:val="22"/>
        </w:rPr>
        <w:t xml:space="preserve">, okres </w:t>
      </w:r>
      <w:r w:rsidR="00853950">
        <w:rPr>
          <w:rFonts w:ascii="Arial" w:hAnsi="Arial" w:cs="Arial"/>
          <w:sz w:val="22"/>
          <w:szCs w:val="22"/>
        </w:rPr>
        <w:t>Žďár nad Sázavou</w:t>
      </w:r>
    </w:p>
    <w:p w14:paraId="107E6613" w14:textId="77777777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5C1E9B93" w14:textId="60C341AE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53950">
        <w:rPr>
          <w:rFonts w:ascii="Arial" w:hAnsi="Arial" w:cs="Arial"/>
          <w:sz w:val="22"/>
          <w:szCs w:val="22"/>
        </w:rPr>
        <w:t>65</w:t>
      </w:r>
      <w:r>
        <w:rPr>
          <w:rFonts w:ascii="Arial" w:hAnsi="Arial" w:cs="Arial"/>
          <w:sz w:val="22"/>
          <w:szCs w:val="22"/>
        </w:rPr>
        <w:t xml:space="preserve"> </w:t>
      </w:r>
      <w:r w:rsidR="00853950">
        <w:rPr>
          <w:rFonts w:ascii="Arial" w:hAnsi="Arial" w:cs="Arial"/>
          <w:sz w:val="22"/>
          <w:szCs w:val="22"/>
        </w:rPr>
        <w:t>5</w:t>
      </w:r>
      <w:r w:rsidRPr="005258C8">
        <w:rPr>
          <w:rFonts w:ascii="Arial" w:hAnsi="Arial" w:cs="Arial"/>
          <w:sz w:val="22"/>
          <w:szCs w:val="22"/>
        </w:rPr>
        <w:t>00 000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1D434AD8" w14:textId="7387831E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028BA">
        <w:rPr>
          <w:rFonts w:ascii="Arial" w:hAnsi="Arial" w:cs="Arial"/>
          <w:sz w:val="22"/>
          <w:szCs w:val="22"/>
        </w:rPr>
        <w:t>2</w:t>
      </w:r>
      <w:r w:rsidR="00853950">
        <w:rPr>
          <w:rFonts w:ascii="Arial" w:hAnsi="Arial" w:cs="Arial"/>
          <w:sz w:val="22"/>
          <w:szCs w:val="22"/>
        </w:rPr>
        <w:t>60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399AFE49" w14:textId="4BEB116F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termín plnění: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po dobu realizace stavby </w:t>
      </w:r>
      <w:r>
        <w:rPr>
          <w:rFonts w:ascii="Arial" w:hAnsi="Arial" w:cs="Arial"/>
          <w:sz w:val="22"/>
          <w:szCs w:val="22"/>
        </w:rPr>
        <w:t>0</w:t>
      </w:r>
      <w:r w:rsidR="0085395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</w:t>
      </w:r>
      <w:r w:rsidR="0085395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 – </w:t>
      </w:r>
      <w:r w:rsidR="000D196D">
        <w:rPr>
          <w:rFonts w:ascii="Arial" w:hAnsi="Arial" w:cs="Arial"/>
          <w:sz w:val="22"/>
          <w:szCs w:val="22"/>
        </w:rPr>
        <w:t>0</w:t>
      </w:r>
      <w:r w:rsidR="00853950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/202</w:t>
      </w:r>
      <w:r w:rsidR="00853950">
        <w:rPr>
          <w:rFonts w:ascii="Arial" w:hAnsi="Arial" w:cs="Arial"/>
          <w:sz w:val="22"/>
          <w:szCs w:val="22"/>
        </w:rPr>
        <w:t>7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120ADB1A" w14:textId="77777777" w:rsidR="00A8299D" w:rsidRDefault="00A8299D" w:rsidP="00B40C7E">
      <w:pPr>
        <w:jc w:val="both"/>
        <w:rPr>
          <w:rFonts w:ascii="Arial" w:hAnsi="Arial" w:cs="Arial"/>
          <w:sz w:val="22"/>
          <w:szCs w:val="22"/>
        </w:rPr>
      </w:pPr>
    </w:p>
    <w:p w14:paraId="46CB0BEB" w14:textId="77777777" w:rsidR="00853950" w:rsidRPr="00727109" w:rsidRDefault="00853950" w:rsidP="00853950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727109">
        <w:rPr>
          <w:rFonts w:ascii="Arial" w:hAnsi="Arial" w:cs="Arial"/>
          <w:spacing w:val="-4"/>
          <w:sz w:val="22"/>
          <w:szCs w:val="22"/>
          <w:lang w:eastAsia="x-none"/>
        </w:rPr>
        <w:t>V zimním období (tj. od 1. listopadu do 31. března) nebudou prováděny jakékoli stavební práce, které by znemožnily provoz na pozemních komunikacích a zimní údržb</w:t>
      </w:r>
      <w:r>
        <w:rPr>
          <w:rFonts w:ascii="Arial" w:hAnsi="Arial" w:cs="Arial"/>
          <w:spacing w:val="-4"/>
          <w:sz w:val="22"/>
          <w:szCs w:val="22"/>
          <w:lang w:eastAsia="x-none"/>
        </w:rPr>
        <w:t>u</w:t>
      </w:r>
      <w:r w:rsidRPr="00727109">
        <w:rPr>
          <w:rFonts w:ascii="Arial" w:hAnsi="Arial" w:cs="Arial"/>
          <w:sz w:val="22"/>
          <w:szCs w:val="22"/>
          <w:lang w:eastAsia="x-none"/>
        </w:rPr>
        <w:t>.</w:t>
      </w:r>
    </w:p>
    <w:p w14:paraId="241AD4CC" w14:textId="3F509E06" w:rsidR="00B40C7E" w:rsidRDefault="00B40C7E" w:rsidP="00B40C7E">
      <w:pPr>
        <w:rPr>
          <w:rFonts w:ascii="Arial" w:hAnsi="Arial" w:cs="Arial"/>
          <w:sz w:val="22"/>
          <w:szCs w:val="22"/>
        </w:rPr>
      </w:pPr>
    </w:p>
    <w:p w14:paraId="2DDDA3CF" w14:textId="77777777" w:rsidR="00A8299D" w:rsidRDefault="00A8299D" w:rsidP="00A8299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12CB17C9" w14:textId="77777777" w:rsidR="00A8299D" w:rsidRDefault="00A8299D" w:rsidP="00B40C7E">
      <w:pPr>
        <w:rPr>
          <w:rFonts w:ascii="Arial" w:hAnsi="Arial" w:cs="Arial"/>
          <w:sz w:val="22"/>
          <w:szCs w:val="22"/>
        </w:rPr>
      </w:pPr>
    </w:p>
    <w:p w14:paraId="34624B4F" w14:textId="72A12B72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 w:rsidRPr="00A8299D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14:paraId="2C0CB165" w14:textId="0AD0B0B1" w:rsidR="008373E1" w:rsidRDefault="008373E1" w:rsidP="00B40C7E">
      <w:pPr>
        <w:jc w:val="both"/>
        <w:rPr>
          <w:rFonts w:ascii="Arial" w:hAnsi="Arial" w:cs="Arial"/>
          <w:sz w:val="22"/>
          <w:szCs w:val="22"/>
        </w:rPr>
      </w:pPr>
    </w:p>
    <w:p w14:paraId="03172B34" w14:textId="339AE392" w:rsidR="008373E1" w:rsidRDefault="008373E1" w:rsidP="00B40C7E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58192CC8" w14:textId="31AB2923" w:rsidR="00A61560" w:rsidRDefault="00A61560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0E55E1C2" w14:textId="7ADEACAC" w:rsidR="004739B1" w:rsidRDefault="004739B1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0FDB9D46" w14:textId="26CA11AC" w:rsidR="004739B1" w:rsidRDefault="004739B1" w:rsidP="004739B1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3</w:t>
      </w:r>
      <w:r w:rsidRPr="00142DA8">
        <w:rPr>
          <w:rFonts w:ascii="Arial" w:hAnsi="Arial" w:cs="Arial"/>
          <w:b/>
          <w:bCs/>
          <w:sz w:val="22"/>
          <w:szCs w:val="22"/>
        </w:rPr>
        <w:t xml:space="preserve">) </w:t>
      </w:r>
      <w:r w:rsidR="00EA39FF" w:rsidRPr="00EA39FF">
        <w:rPr>
          <w:rFonts w:ascii="Arial" w:hAnsi="Arial" w:cs="Arial"/>
          <w:b/>
          <w:bCs/>
          <w:sz w:val="22"/>
          <w:szCs w:val="22"/>
        </w:rPr>
        <w:t>III/3489 Lípa, průtah</w:t>
      </w:r>
    </w:p>
    <w:p w14:paraId="69484299" w14:textId="5F9FB717" w:rsidR="009E04A1" w:rsidRPr="00424829" w:rsidRDefault="004739B1" w:rsidP="009E04A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74463">
        <w:rPr>
          <w:rFonts w:ascii="Arial" w:hAnsi="Arial" w:cs="Arial"/>
          <w:bCs/>
          <w:sz w:val="22"/>
          <w:szCs w:val="22"/>
        </w:rPr>
        <w:t xml:space="preserve">Jedná se o rekonstrukci </w:t>
      </w:r>
      <w:r w:rsidR="009E04A1" w:rsidRPr="00424829">
        <w:rPr>
          <w:rFonts w:ascii="Arial" w:hAnsi="Arial" w:cs="Arial"/>
          <w:sz w:val="22"/>
          <w:szCs w:val="22"/>
        </w:rPr>
        <w:t>silnice II</w:t>
      </w:r>
      <w:r w:rsidR="009E04A1">
        <w:rPr>
          <w:rFonts w:ascii="Arial" w:hAnsi="Arial" w:cs="Arial"/>
          <w:sz w:val="22"/>
          <w:szCs w:val="22"/>
        </w:rPr>
        <w:t>I</w:t>
      </w:r>
      <w:r w:rsidR="009E04A1" w:rsidRPr="00424829">
        <w:rPr>
          <w:rFonts w:ascii="Arial" w:hAnsi="Arial" w:cs="Arial"/>
          <w:sz w:val="22"/>
          <w:szCs w:val="22"/>
        </w:rPr>
        <w:t>/34</w:t>
      </w:r>
      <w:r w:rsidR="009E04A1">
        <w:rPr>
          <w:rFonts w:ascii="Arial" w:hAnsi="Arial" w:cs="Arial"/>
          <w:sz w:val="22"/>
          <w:szCs w:val="22"/>
        </w:rPr>
        <w:t>89 v obci</w:t>
      </w:r>
      <w:r w:rsidR="009E04A1" w:rsidRPr="00424829">
        <w:rPr>
          <w:rFonts w:ascii="Arial" w:hAnsi="Arial" w:cs="Arial"/>
          <w:sz w:val="22"/>
          <w:szCs w:val="22"/>
        </w:rPr>
        <w:t xml:space="preserve"> </w:t>
      </w:r>
      <w:r w:rsidR="009E04A1">
        <w:rPr>
          <w:rFonts w:ascii="Arial" w:hAnsi="Arial" w:cs="Arial"/>
          <w:sz w:val="22"/>
          <w:szCs w:val="22"/>
        </w:rPr>
        <w:t>Lípa</w:t>
      </w:r>
      <w:r w:rsidR="009E04A1" w:rsidRPr="00424829">
        <w:rPr>
          <w:rFonts w:ascii="Arial" w:hAnsi="Arial" w:cs="Arial"/>
          <w:sz w:val="22"/>
          <w:szCs w:val="22"/>
        </w:rPr>
        <w:t xml:space="preserve"> v délce cca </w:t>
      </w:r>
      <w:r w:rsidR="009E04A1">
        <w:rPr>
          <w:rFonts w:ascii="Arial" w:hAnsi="Arial" w:cs="Arial"/>
          <w:sz w:val="22"/>
          <w:szCs w:val="22"/>
        </w:rPr>
        <w:t>930</w:t>
      </w:r>
      <w:r w:rsidR="009E04A1" w:rsidRPr="00424829">
        <w:rPr>
          <w:rFonts w:ascii="Arial" w:hAnsi="Arial" w:cs="Arial"/>
          <w:sz w:val="22"/>
          <w:szCs w:val="22"/>
        </w:rPr>
        <w:t xml:space="preserve"> m</w:t>
      </w:r>
      <w:r w:rsidR="009E04A1">
        <w:rPr>
          <w:rFonts w:ascii="Arial" w:hAnsi="Arial" w:cs="Arial"/>
          <w:sz w:val="22"/>
          <w:szCs w:val="22"/>
        </w:rPr>
        <w:t xml:space="preserve"> (částečně v </w:t>
      </w:r>
      <w:proofErr w:type="spellStart"/>
      <w:r w:rsidR="009E04A1">
        <w:rPr>
          <w:rFonts w:ascii="Arial" w:hAnsi="Arial" w:cs="Arial"/>
          <w:sz w:val="22"/>
          <w:szCs w:val="22"/>
        </w:rPr>
        <w:t>extravilánu</w:t>
      </w:r>
      <w:proofErr w:type="spellEnd"/>
      <w:r w:rsidR="009E04A1">
        <w:rPr>
          <w:rFonts w:ascii="Arial" w:hAnsi="Arial" w:cs="Arial"/>
          <w:sz w:val="22"/>
          <w:szCs w:val="22"/>
        </w:rPr>
        <w:t xml:space="preserve"> obce)</w:t>
      </w:r>
      <w:r w:rsidR="009E04A1" w:rsidRPr="00424829">
        <w:rPr>
          <w:rFonts w:ascii="Arial" w:hAnsi="Arial" w:cs="Arial"/>
          <w:sz w:val="22"/>
          <w:szCs w:val="22"/>
        </w:rPr>
        <w:t>. Je navrženo provedení recyklace podkladních vrstev vozovky za studena s následnou pokládkou dvou asfaltobetonových vrstev</w:t>
      </w:r>
      <w:r w:rsidR="009E04A1">
        <w:rPr>
          <w:rFonts w:ascii="Arial" w:hAnsi="Arial" w:cs="Arial"/>
          <w:sz w:val="22"/>
          <w:szCs w:val="22"/>
        </w:rPr>
        <w:t>, provedení sanace konstrukce vozovky a výměna aktivní zóny.</w:t>
      </w:r>
    </w:p>
    <w:p w14:paraId="1B94FC28" w14:textId="77777777" w:rsidR="004739B1" w:rsidRDefault="004739B1" w:rsidP="004739B1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3D9A48A6" w14:textId="5C565E29" w:rsidR="004739B1" w:rsidRDefault="009E04A1" w:rsidP="004739B1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9E04A1">
        <w:rPr>
          <w:rFonts w:ascii="Arial" w:hAnsi="Arial" w:cs="Arial"/>
          <w:bCs/>
          <w:sz w:val="22"/>
          <w:szCs w:val="22"/>
          <w:lang w:eastAsia="cs-CZ"/>
        </w:rPr>
        <w:t xml:space="preserve">Stavba bude realizována dle projektové dokumentace „III/3489 Lípa - průtah, PD“, vypracované ve stupni projektové dokumentace pro provádění stavby (dále jen „PDPS“) společností FORVIA CZ, s.r.o., </w:t>
      </w:r>
      <w:r w:rsidRPr="009E04A1">
        <w:rPr>
          <w:rFonts w:ascii="Arial" w:hAnsi="Arial" w:cs="Arial"/>
          <w:bCs/>
          <w:sz w:val="22"/>
          <w:szCs w:val="22"/>
          <w:lang w:eastAsia="cs-CZ"/>
        </w:rPr>
        <w:lastRenderedPageBreak/>
        <w:t>Kolínská 1, 290 01 Poděbrady - Kluk, IČO 029 92 485 v členění stavebních objektů (dle soupisu prací), jejichž investorem je Kraj Vysočina</w:t>
      </w:r>
      <w:r w:rsidR="004739B1">
        <w:rPr>
          <w:rFonts w:ascii="Arial" w:eastAsia="MS Mincho" w:hAnsi="Arial" w:cs="Arial"/>
          <w:sz w:val="22"/>
          <w:szCs w:val="22"/>
        </w:rPr>
        <w:t xml:space="preserve">. </w:t>
      </w:r>
      <w:r w:rsidR="004739B1">
        <w:rPr>
          <w:rFonts w:ascii="Arial" w:hAnsi="Arial" w:cs="Arial"/>
          <w:sz w:val="22"/>
          <w:szCs w:val="22"/>
        </w:rPr>
        <w:t xml:space="preserve"> </w:t>
      </w:r>
    </w:p>
    <w:p w14:paraId="62E1D208" w14:textId="77777777" w:rsidR="004739B1" w:rsidRDefault="004739B1" w:rsidP="004739B1">
      <w:pPr>
        <w:ind w:left="4678" w:hanging="4678"/>
        <w:rPr>
          <w:rFonts w:ascii="Arial" w:hAnsi="Arial" w:cs="Arial"/>
          <w:sz w:val="22"/>
          <w:szCs w:val="22"/>
        </w:rPr>
      </w:pPr>
    </w:p>
    <w:p w14:paraId="0C4372EC" w14:textId="77777777" w:rsidR="004739B1" w:rsidRPr="005258C8" w:rsidRDefault="004739B1" w:rsidP="004739B1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rekonstrukce </w:t>
      </w:r>
      <w:r>
        <w:rPr>
          <w:rFonts w:ascii="Arial" w:hAnsi="Arial" w:cs="Arial"/>
          <w:sz w:val="22"/>
          <w:szCs w:val="22"/>
        </w:rPr>
        <w:t>silnice</w:t>
      </w:r>
    </w:p>
    <w:p w14:paraId="129C7E6F" w14:textId="4320DB2E" w:rsidR="004739B1" w:rsidRPr="005258C8" w:rsidRDefault="004739B1" w:rsidP="004739B1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</w:t>
      </w:r>
      <w:r>
        <w:rPr>
          <w:rFonts w:ascii="Arial" w:hAnsi="Arial" w:cs="Arial"/>
          <w:sz w:val="22"/>
          <w:szCs w:val="22"/>
        </w:rPr>
        <w:t>e</w:t>
      </w:r>
      <w:r w:rsidRPr="005258C8">
        <w:rPr>
          <w:rFonts w:ascii="Arial" w:hAnsi="Arial" w:cs="Arial"/>
          <w:sz w:val="22"/>
          <w:szCs w:val="22"/>
        </w:rPr>
        <w:t xml:space="preserve"> I</w:t>
      </w:r>
      <w:r w:rsidR="009E04A1">
        <w:rPr>
          <w:rFonts w:ascii="Arial" w:hAnsi="Arial" w:cs="Arial"/>
          <w:sz w:val="22"/>
          <w:szCs w:val="22"/>
        </w:rPr>
        <w:t>I</w:t>
      </w:r>
      <w:r w:rsidRPr="005258C8">
        <w:rPr>
          <w:rFonts w:ascii="Arial" w:hAnsi="Arial" w:cs="Arial"/>
          <w:sz w:val="22"/>
          <w:szCs w:val="22"/>
        </w:rPr>
        <w:t>I/</w:t>
      </w:r>
      <w:r>
        <w:rPr>
          <w:rFonts w:ascii="Arial" w:hAnsi="Arial" w:cs="Arial"/>
          <w:sz w:val="22"/>
          <w:szCs w:val="22"/>
        </w:rPr>
        <w:t>3</w:t>
      </w:r>
      <w:r w:rsidR="009E04A1">
        <w:rPr>
          <w:rFonts w:ascii="Arial" w:hAnsi="Arial" w:cs="Arial"/>
          <w:sz w:val="22"/>
          <w:szCs w:val="22"/>
        </w:rPr>
        <w:t>489</w:t>
      </w:r>
      <w:r w:rsidRPr="005258C8">
        <w:rPr>
          <w:rFonts w:ascii="Arial" w:hAnsi="Arial" w:cs="Arial"/>
          <w:sz w:val="22"/>
          <w:szCs w:val="22"/>
        </w:rPr>
        <w:t xml:space="preserve">, okres </w:t>
      </w:r>
      <w:r w:rsidR="009E04A1">
        <w:rPr>
          <w:rFonts w:ascii="Arial" w:hAnsi="Arial" w:cs="Arial"/>
          <w:sz w:val="22"/>
          <w:szCs w:val="22"/>
        </w:rPr>
        <w:t>Havlíčkův Brod</w:t>
      </w:r>
    </w:p>
    <w:p w14:paraId="18AB32BB" w14:textId="77777777" w:rsidR="004739B1" w:rsidRPr="005258C8" w:rsidRDefault="004739B1" w:rsidP="004739B1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7AC5F191" w14:textId="664C9482" w:rsidR="004739B1" w:rsidRPr="005258C8" w:rsidRDefault="004739B1" w:rsidP="004739B1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E04A1" w:rsidRPr="00D848F8">
        <w:rPr>
          <w:rFonts w:ascii="Arial" w:hAnsi="Arial" w:cs="Arial"/>
          <w:sz w:val="22"/>
          <w:szCs w:val="22"/>
        </w:rPr>
        <w:t>1</w:t>
      </w:r>
      <w:r w:rsidR="00D848F8" w:rsidRPr="00D848F8">
        <w:rPr>
          <w:rFonts w:ascii="Arial" w:hAnsi="Arial" w:cs="Arial"/>
          <w:sz w:val="22"/>
          <w:szCs w:val="22"/>
        </w:rPr>
        <w:t>2</w:t>
      </w:r>
      <w:r w:rsidRPr="00D848F8">
        <w:rPr>
          <w:rFonts w:ascii="Arial" w:hAnsi="Arial" w:cs="Arial"/>
          <w:sz w:val="22"/>
          <w:szCs w:val="22"/>
        </w:rPr>
        <w:t xml:space="preserve"> </w:t>
      </w:r>
      <w:r w:rsidR="00D848F8" w:rsidRPr="00D848F8">
        <w:rPr>
          <w:rFonts w:ascii="Arial" w:hAnsi="Arial" w:cs="Arial"/>
          <w:sz w:val="22"/>
          <w:szCs w:val="22"/>
        </w:rPr>
        <w:t>710</w:t>
      </w:r>
      <w:r w:rsidRPr="00D848F8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16D14C60" w14:textId="47C3912E" w:rsidR="004739B1" w:rsidRPr="005258C8" w:rsidRDefault="004739B1" w:rsidP="004739B1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E04A1">
        <w:rPr>
          <w:rFonts w:ascii="Arial" w:hAnsi="Arial" w:cs="Arial"/>
          <w:sz w:val="22"/>
          <w:szCs w:val="22"/>
        </w:rPr>
        <w:t>14</w:t>
      </w:r>
      <w:r>
        <w:rPr>
          <w:rFonts w:ascii="Arial" w:hAnsi="Arial" w:cs="Arial"/>
          <w:sz w:val="22"/>
          <w:szCs w:val="22"/>
        </w:rPr>
        <w:t>0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766BCCB9" w14:textId="0C4EEC93" w:rsidR="004739B1" w:rsidRPr="005258C8" w:rsidRDefault="004739B1" w:rsidP="004739B1">
      <w:pPr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termín plnění: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po dobu realizace stavby </w:t>
      </w:r>
      <w:r>
        <w:rPr>
          <w:rFonts w:ascii="Arial" w:hAnsi="Arial" w:cs="Arial"/>
          <w:sz w:val="22"/>
          <w:szCs w:val="22"/>
        </w:rPr>
        <w:t>0</w:t>
      </w:r>
      <w:r w:rsidR="009E04A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/2025 – 0</w:t>
      </w:r>
      <w:r w:rsidR="009E04A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/202</w:t>
      </w:r>
      <w:r w:rsidR="009E04A1">
        <w:rPr>
          <w:rFonts w:ascii="Arial" w:hAnsi="Arial" w:cs="Arial"/>
          <w:sz w:val="22"/>
          <w:szCs w:val="22"/>
        </w:rPr>
        <w:t>6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2099CAD9" w14:textId="77777777" w:rsidR="004739B1" w:rsidRDefault="004739B1" w:rsidP="004739B1">
      <w:pPr>
        <w:jc w:val="both"/>
        <w:rPr>
          <w:rFonts w:ascii="Arial" w:hAnsi="Arial" w:cs="Arial"/>
          <w:sz w:val="22"/>
          <w:szCs w:val="22"/>
        </w:rPr>
      </w:pPr>
    </w:p>
    <w:p w14:paraId="4707A133" w14:textId="77777777" w:rsidR="004739B1" w:rsidRPr="00727109" w:rsidRDefault="004739B1" w:rsidP="004739B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727109">
        <w:rPr>
          <w:rFonts w:ascii="Arial" w:hAnsi="Arial" w:cs="Arial"/>
          <w:spacing w:val="-4"/>
          <w:sz w:val="22"/>
          <w:szCs w:val="22"/>
          <w:lang w:eastAsia="x-none"/>
        </w:rPr>
        <w:t>V zimním období (tj. od 1. listopadu do 31. března) nebudou prováděny jakékoli stavební práce, které by znemožnily provoz na pozemních komunikacích a zimní údržb</w:t>
      </w:r>
      <w:r>
        <w:rPr>
          <w:rFonts w:ascii="Arial" w:hAnsi="Arial" w:cs="Arial"/>
          <w:spacing w:val="-4"/>
          <w:sz w:val="22"/>
          <w:szCs w:val="22"/>
          <w:lang w:eastAsia="x-none"/>
        </w:rPr>
        <w:t>u</w:t>
      </w:r>
      <w:r w:rsidRPr="00727109">
        <w:rPr>
          <w:rFonts w:ascii="Arial" w:hAnsi="Arial" w:cs="Arial"/>
          <w:sz w:val="22"/>
          <w:szCs w:val="22"/>
          <w:lang w:eastAsia="x-none"/>
        </w:rPr>
        <w:t>.</w:t>
      </w:r>
    </w:p>
    <w:p w14:paraId="0AC00E7A" w14:textId="77777777" w:rsidR="004739B1" w:rsidRDefault="004739B1" w:rsidP="004739B1">
      <w:pPr>
        <w:rPr>
          <w:rFonts w:ascii="Arial" w:hAnsi="Arial" w:cs="Arial"/>
          <w:sz w:val="22"/>
          <w:szCs w:val="22"/>
        </w:rPr>
      </w:pPr>
    </w:p>
    <w:p w14:paraId="04F815D9" w14:textId="77777777" w:rsidR="004739B1" w:rsidRDefault="004739B1" w:rsidP="004739B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3C6AC9CC" w14:textId="77777777" w:rsidR="004739B1" w:rsidRDefault="004739B1" w:rsidP="004739B1">
      <w:pPr>
        <w:rPr>
          <w:rFonts w:ascii="Arial" w:hAnsi="Arial" w:cs="Arial"/>
          <w:sz w:val="22"/>
          <w:szCs w:val="22"/>
        </w:rPr>
      </w:pPr>
    </w:p>
    <w:p w14:paraId="67CC7824" w14:textId="77777777" w:rsidR="004739B1" w:rsidRDefault="004739B1" w:rsidP="004739B1">
      <w:pPr>
        <w:jc w:val="both"/>
        <w:rPr>
          <w:rFonts w:ascii="Arial" w:hAnsi="Arial" w:cs="Arial"/>
          <w:sz w:val="22"/>
          <w:szCs w:val="22"/>
        </w:rPr>
      </w:pPr>
      <w:r w:rsidRPr="00A8299D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14:paraId="2A29DF89" w14:textId="77777777" w:rsidR="004739B1" w:rsidRDefault="004739B1" w:rsidP="004739B1">
      <w:pPr>
        <w:jc w:val="both"/>
        <w:rPr>
          <w:rFonts w:ascii="Arial" w:hAnsi="Arial" w:cs="Arial"/>
          <w:sz w:val="22"/>
          <w:szCs w:val="22"/>
        </w:rPr>
      </w:pPr>
    </w:p>
    <w:p w14:paraId="2371582C" w14:textId="77777777" w:rsidR="004739B1" w:rsidRDefault="004739B1" w:rsidP="004739B1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4B933832" w14:textId="40315A47" w:rsidR="004739B1" w:rsidRDefault="004739B1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00E6838E" w14:textId="08641176" w:rsidR="00A37D1F" w:rsidRDefault="00A37D1F" w:rsidP="00A37D1F">
      <w:pPr>
        <w:spacing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8C7EA9">
        <w:rPr>
          <w:rFonts w:ascii="Arial" w:hAnsi="Arial" w:cs="Arial"/>
          <w:bCs/>
          <w:sz w:val="22"/>
          <w:szCs w:val="22"/>
        </w:rPr>
        <w:t>Zároveň bude probíhat související stavba realizovaná obcí Lípa spočívající zejména v</w:t>
      </w:r>
      <w:r w:rsidR="008C7EA9" w:rsidRPr="008C7EA9">
        <w:rPr>
          <w:rFonts w:ascii="Arial" w:hAnsi="Arial" w:cs="Arial"/>
          <w:bCs/>
          <w:sz w:val="22"/>
          <w:szCs w:val="22"/>
        </w:rPr>
        <w:t> rekonstrukci chodníků a parkovacího stání</w:t>
      </w:r>
      <w:r w:rsidRPr="008C7EA9">
        <w:rPr>
          <w:rFonts w:ascii="Arial" w:hAnsi="Arial" w:cs="Arial"/>
          <w:bCs/>
          <w:sz w:val="22"/>
          <w:szCs w:val="22"/>
        </w:rPr>
        <w:t xml:space="preserve">. Obec </w:t>
      </w:r>
      <w:r w:rsidR="008C7EA9" w:rsidRPr="008C7EA9">
        <w:rPr>
          <w:rFonts w:ascii="Arial" w:hAnsi="Arial" w:cs="Arial"/>
          <w:bCs/>
          <w:sz w:val="22"/>
          <w:szCs w:val="22"/>
        </w:rPr>
        <w:t>Lípa</w:t>
      </w:r>
      <w:r w:rsidRPr="008C7EA9">
        <w:rPr>
          <w:rFonts w:ascii="Arial" w:hAnsi="Arial" w:cs="Arial"/>
          <w:spacing w:val="-4"/>
          <w:sz w:val="22"/>
          <w:szCs w:val="22"/>
        </w:rPr>
        <w:t xml:space="preserve"> si na tuto stavbu zajistí svého koordinátora BOZP.</w:t>
      </w:r>
    </w:p>
    <w:p w14:paraId="40613866" w14:textId="77777777" w:rsidR="00A37D1F" w:rsidRDefault="00A37D1F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4E9161D4" w14:textId="77777777" w:rsidR="004739B1" w:rsidRDefault="004739B1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44919522" w14:textId="77777777" w:rsidR="00A818A4" w:rsidRPr="00F33912" w:rsidRDefault="00A818A4" w:rsidP="00A818A4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související s rozd</w:t>
      </w:r>
      <w:r w:rsidR="001068BC">
        <w:rPr>
          <w:rFonts w:ascii="Arial" w:hAnsi="Arial" w:cs="Arial"/>
          <w:sz w:val="22"/>
          <w:szCs w:val="22"/>
        </w:rPr>
        <w:t>ělením veřejné zakázky na části</w:t>
      </w:r>
    </w:p>
    <w:p w14:paraId="20131032" w14:textId="77777777" w:rsidR="00A818A4" w:rsidRPr="00F33912" w:rsidRDefault="001A773D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6574">
        <w:rPr>
          <w:rFonts w:ascii="Arial" w:hAnsi="Arial" w:cs="Arial"/>
          <w:b w:val="0"/>
          <w:bCs w:val="0"/>
          <w:spacing w:val="-6"/>
          <w:sz w:val="22"/>
          <w:szCs w:val="22"/>
        </w:rPr>
        <w:t>Dodavatel je oprávněn podat nabídku na všechny či některé části veřejné zakázky nebo jen na jednu</w:t>
      </w:r>
      <w:r w:rsidRPr="001A773D">
        <w:rPr>
          <w:rFonts w:ascii="Arial" w:hAnsi="Arial" w:cs="Arial"/>
          <w:b w:val="0"/>
          <w:bCs w:val="0"/>
          <w:sz w:val="22"/>
          <w:szCs w:val="22"/>
        </w:rPr>
        <w:t xml:space="preserve"> část veřejné zakázky.</w:t>
      </w:r>
      <w:r w:rsidR="00A818A4" w:rsidRPr="00F33912">
        <w:rPr>
          <w:rFonts w:ascii="Arial" w:hAnsi="Arial" w:cs="Arial"/>
          <w:b w:val="0"/>
          <w:bCs w:val="0"/>
          <w:sz w:val="22"/>
          <w:szCs w:val="22"/>
        </w:rPr>
        <w:t xml:space="preserve"> Každá část bude hodnocena samostatně a na každou část zakázky bude uzavřena samostatná smlouva. </w:t>
      </w:r>
    </w:p>
    <w:p w14:paraId="166115A6" w14:textId="15384344" w:rsidR="00A818A4" w:rsidRDefault="00A818A4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  <w:r w:rsidRPr="00FA61E6">
        <w:rPr>
          <w:rFonts w:ascii="Arial" w:hAnsi="Arial" w:cs="Arial"/>
          <w:b w:val="0"/>
          <w:bCs w:val="0"/>
          <w:spacing w:val="-4"/>
          <w:sz w:val="22"/>
          <w:szCs w:val="22"/>
        </w:rPr>
        <w:t>Všechna ustanovení této výzvy k podání nabídek, která se týkají povinností dodavatele ve vztahu</w:t>
      </w:r>
      <w:r w:rsidRPr="00F339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A61E6">
        <w:rPr>
          <w:rFonts w:ascii="Arial" w:hAnsi="Arial" w:cs="Arial"/>
          <w:b w:val="0"/>
          <w:bCs w:val="0"/>
          <w:spacing w:val="-6"/>
          <w:sz w:val="22"/>
          <w:szCs w:val="22"/>
        </w:rPr>
        <w:t>k veřejné zakázce, platí pro každou jednotlivou část veřejné zakázky, nevyplývá-li z textu výzvy jinak.</w:t>
      </w:r>
    </w:p>
    <w:p w14:paraId="2A7936D6" w14:textId="77777777" w:rsidR="008C7EA9" w:rsidRDefault="008C7EA9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</w:p>
    <w:p w14:paraId="03C04465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020C9689" w14:textId="6A45EB2E"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8C7EA9">
        <w:rPr>
          <w:rFonts w:ascii="Arial" w:hAnsi="Arial" w:cs="Arial"/>
          <w:sz w:val="22"/>
          <w:szCs w:val="22"/>
        </w:rPr>
        <w:t>550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37F7AFF4" w14:textId="77777777" w:rsidR="004478D5" w:rsidRDefault="002878C3" w:rsidP="00836B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4478D5" w:rsidRPr="00F33912">
        <w:rPr>
          <w:rFonts w:cs="Arial"/>
          <w:szCs w:val="22"/>
        </w:rPr>
        <w:t>ředpokládan</w:t>
      </w:r>
      <w:r>
        <w:rPr>
          <w:rFonts w:cs="Arial"/>
          <w:szCs w:val="22"/>
        </w:rPr>
        <w:t>é</w:t>
      </w:r>
      <w:r w:rsidR="004478D5" w:rsidRPr="00F33912">
        <w:rPr>
          <w:rFonts w:cs="Arial"/>
          <w:szCs w:val="22"/>
        </w:rPr>
        <w:t xml:space="preserve"> hodnot</w:t>
      </w:r>
      <w:r>
        <w:rPr>
          <w:rFonts w:cs="Arial"/>
          <w:szCs w:val="22"/>
        </w:rPr>
        <w:t>y</w:t>
      </w:r>
      <w:r w:rsidR="004478D5" w:rsidRPr="00F33912">
        <w:rPr>
          <w:rFonts w:cs="Arial"/>
          <w:szCs w:val="22"/>
        </w:rPr>
        <w:t xml:space="preserve"> jednotlivých částí zakázky </w:t>
      </w:r>
      <w:r>
        <w:rPr>
          <w:rFonts w:cs="Arial"/>
          <w:szCs w:val="22"/>
        </w:rPr>
        <w:t>jsou uvedeny v</w:t>
      </w:r>
      <w:r w:rsidR="00A13DC7">
        <w:rPr>
          <w:rFonts w:cs="Arial"/>
          <w:szCs w:val="22"/>
        </w:rPr>
        <w:t> článku</w:t>
      </w:r>
      <w:r>
        <w:rPr>
          <w:rFonts w:cs="Arial"/>
          <w:szCs w:val="22"/>
        </w:rPr>
        <w:t xml:space="preserve"> 1 této výzvy. </w:t>
      </w:r>
    </w:p>
    <w:p w14:paraId="34260799" w14:textId="77777777" w:rsidR="001068BC" w:rsidRDefault="001068BC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31FE4EE7" w14:textId="77777777" w:rsidR="0055037D" w:rsidRDefault="0055037D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0425B0F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35038EC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648A7E2D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0178287" w14:textId="77777777" w:rsidR="00DF05EB" w:rsidRDefault="00DF05EB" w:rsidP="00F339A4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10F74A64" w14:textId="77777777" w:rsidR="001068BC" w:rsidRPr="00141DC8" w:rsidRDefault="001068BC" w:rsidP="00DF05EB">
      <w:pPr>
        <w:pStyle w:val="Bntext2"/>
        <w:spacing w:line="288" w:lineRule="auto"/>
        <w:ind w:left="0"/>
        <w:rPr>
          <w:rFonts w:eastAsia="MS Mincho" w:cs="Arial"/>
          <w:sz w:val="24"/>
        </w:rPr>
      </w:pPr>
    </w:p>
    <w:p w14:paraId="79ED8D88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295B84E2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70589ED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6A8908EF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2628AFBD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1EAA341" w14:textId="77777777" w:rsidR="00E9692B" w:rsidRPr="00E9692B" w:rsidRDefault="00E9692B" w:rsidP="00BF50E0">
      <w:pPr>
        <w:pStyle w:val="bntext"/>
        <w:spacing w:before="120" w:line="288" w:lineRule="auto"/>
        <w:rPr>
          <w:spacing w:val="-4"/>
          <w:sz w:val="8"/>
          <w:szCs w:val="8"/>
        </w:rPr>
      </w:pPr>
    </w:p>
    <w:p w14:paraId="21547799" w14:textId="36898608" w:rsidR="00BF50E0" w:rsidRDefault="00734191" w:rsidP="00BF50E0">
      <w:pPr>
        <w:pStyle w:val="bntext"/>
        <w:spacing w:before="120" w:line="288" w:lineRule="auto"/>
        <w:rPr>
          <w:spacing w:val="-4"/>
          <w:szCs w:val="22"/>
        </w:rPr>
      </w:pPr>
      <w:r w:rsidRPr="00734191">
        <w:rPr>
          <w:spacing w:val="-4"/>
          <w:szCs w:val="22"/>
        </w:rPr>
        <w:lastRenderedPageBreak/>
        <w:t>Doklady prokazující základní způsobilost musí prokazovat splnění požadovaného kritéria způsobilosti nejpozději v době 3 měsíců přede dnem zahájení zadávacího řízení.</w:t>
      </w:r>
    </w:p>
    <w:p w14:paraId="54E7B14E" w14:textId="77777777" w:rsidR="00734191" w:rsidRPr="0046263E" w:rsidRDefault="00734191" w:rsidP="00BF50E0">
      <w:pPr>
        <w:pStyle w:val="bntext"/>
        <w:spacing w:before="120" w:line="288" w:lineRule="auto"/>
        <w:rPr>
          <w:sz w:val="8"/>
          <w:szCs w:val="8"/>
        </w:rPr>
      </w:pPr>
    </w:p>
    <w:p w14:paraId="407CF3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9C7463" w14:textId="77777777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E01B01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5129B336" w14:textId="77777777" w:rsidR="00BF50E0" w:rsidRPr="00981290" w:rsidRDefault="00BF50E0" w:rsidP="00276421">
      <w:pPr>
        <w:ind w:left="62"/>
        <w:jc w:val="both"/>
        <w:rPr>
          <w:rFonts w:ascii="Arial" w:hAnsi="Arial" w:cs="Arial"/>
          <w:i/>
          <w:sz w:val="8"/>
          <w:szCs w:val="8"/>
        </w:rPr>
      </w:pPr>
    </w:p>
    <w:p w14:paraId="47CCEFC4" w14:textId="77777777" w:rsidR="00E9692B" w:rsidRDefault="00E9692B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14:paraId="1C17012E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3995066C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2524265E" w14:textId="00B5F797" w:rsidR="00DD3CDA" w:rsidRPr="00956E5C" w:rsidRDefault="00F10ED8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</w:t>
      </w:r>
    </w:p>
    <w:p w14:paraId="76E0A269" w14:textId="77777777"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975B7A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5FE83EB6" w14:textId="72247AFA" w:rsidR="00C009C3" w:rsidRPr="00C009C3" w:rsidRDefault="00DF05EB" w:rsidP="00A42547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09C3">
        <w:rPr>
          <w:rFonts w:ascii="Arial" w:hAnsi="Arial"/>
          <w:b/>
          <w:spacing w:val="-4"/>
          <w:sz w:val="22"/>
        </w:rPr>
        <w:t>Dokladem osvědčujícím odbornou způsobilost</w:t>
      </w:r>
      <w:r w:rsidRPr="00C009C3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C009C3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C009C3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009C3">
        <w:rPr>
          <w:rFonts w:ascii="Arial" w:hAnsi="Arial"/>
          <w:b/>
          <w:spacing w:val="-4"/>
          <w:sz w:val="22"/>
        </w:rPr>
        <w:t>zdraví při práci na staveništi</w:t>
      </w:r>
      <w:r w:rsidRPr="00C009C3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C009C3">
        <w:rPr>
          <w:rFonts w:ascii="Arial" w:hAnsi="Arial"/>
          <w:sz w:val="22"/>
        </w:rPr>
        <w:t xml:space="preserve"> </w:t>
      </w:r>
      <w:r w:rsidRPr="00C009C3">
        <w:rPr>
          <w:rFonts w:ascii="Arial" w:hAnsi="Arial" w:cs="Arial"/>
          <w:sz w:val="22"/>
          <w:szCs w:val="22"/>
        </w:rPr>
        <w:t>č. 309/2006 Sb.</w:t>
      </w:r>
      <w:r w:rsidR="00C009C3" w:rsidRPr="00C009C3">
        <w:rPr>
          <w:rFonts w:ascii="Arial" w:hAnsi="Arial" w:cs="Arial"/>
          <w:sz w:val="22"/>
          <w:szCs w:val="22"/>
        </w:rPr>
        <w:t xml:space="preserve">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podle nařízení vlády č. 592/2006 Sb., </w:t>
      </w:r>
      <w:r w:rsidR="00C009C3" w:rsidRPr="00C009C3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="00C009C3" w:rsidRPr="00C009C3">
        <w:rPr>
          <w:rFonts w:ascii="Arial" w:hAnsi="Arial" w:cs="Arial"/>
          <w:sz w:val="22"/>
          <w:szCs w:val="22"/>
        </w:rPr>
        <w:t>.</w:t>
      </w:r>
    </w:p>
    <w:p w14:paraId="441849E7" w14:textId="5B21B6B9" w:rsidR="00BF50E0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376BC295" w14:textId="6D85C2E5" w:rsidR="00C009C3" w:rsidRDefault="00C009C3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72D80E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65B7713D" w14:textId="77777777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 s uvedením jejich rozsahu a doby poskytnutí</w:t>
      </w:r>
      <w:r w:rsidR="00DB2242" w:rsidRPr="00B40D06">
        <w:rPr>
          <w:rFonts w:cs="Arial"/>
          <w:szCs w:val="22"/>
        </w:rPr>
        <w:t>.</w:t>
      </w:r>
    </w:p>
    <w:p w14:paraId="0CA1D5F4" w14:textId="4FD7ECE4" w:rsidR="007058A7" w:rsidRDefault="00DF05EB" w:rsidP="00CD4FE8">
      <w:pPr>
        <w:pStyle w:val="Bntext2"/>
        <w:spacing w:before="120" w:line="288" w:lineRule="auto"/>
        <w:ind w:left="0"/>
        <w:rPr>
          <w:rFonts w:cs="Arial"/>
          <w:spacing w:val="-6"/>
          <w:szCs w:val="22"/>
        </w:rPr>
      </w:pPr>
      <w:r w:rsidRPr="002C770E">
        <w:t xml:space="preserve">Dodavatel splňuje technický kvalifikační předpoklad, pokud v seznamu služeb </w:t>
      </w:r>
      <w:r w:rsidRPr="00B40D06">
        <w:rPr>
          <w:b/>
        </w:rPr>
        <w:t>poskytovaných</w:t>
      </w:r>
      <w:r w:rsidRPr="002C770E">
        <w:t xml:space="preserve"> </w:t>
      </w:r>
      <w:r w:rsidRPr="00B40D06">
        <w:rPr>
          <w:b/>
        </w:rPr>
        <w:t>v posledních 3 letech prokáže</w:t>
      </w:r>
      <w:r w:rsidRPr="00CD4FE8">
        <w:rPr>
          <w:b/>
        </w:rPr>
        <w:t xml:space="preserve">, že realizoval alespoň </w:t>
      </w:r>
      <w:r w:rsidR="0096564A">
        <w:rPr>
          <w:b/>
        </w:rPr>
        <w:t>3</w:t>
      </w:r>
      <w:r w:rsidRPr="00CD4FE8">
        <w:rPr>
          <w:b/>
        </w:rPr>
        <w:t xml:space="preserve"> služby</w:t>
      </w:r>
      <w:r w:rsidRPr="002C770E">
        <w:t xml:space="preserve"> (musí se přitom jednat o služby řádně dokončené)</w:t>
      </w:r>
      <w:r w:rsidR="00032E57">
        <w:t>,</w:t>
      </w:r>
      <w:r w:rsidR="00C43F82">
        <w:t xml:space="preserve"> jejich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Pr="00AD6CF7">
        <w:rPr>
          <w:b/>
          <w:spacing w:val="-6"/>
        </w:rPr>
        <w:t>silnic</w:t>
      </w:r>
      <w:r w:rsidR="007058A7">
        <w:rPr>
          <w:rFonts w:cs="Arial"/>
          <w:spacing w:val="-6"/>
          <w:szCs w:val="22"/>
        </w:rPr>
        <w:t>:</w:t>
      </w:r>
    </w:p>
    <w:p w14:paraId="7B65D3C2" w14:textId="0BAA20F6" w:rsidR="00AE476F" w:rsidRPr="00612C82" w:rsidRDefault="00AE476F" w:rsidP="00AE476F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1)</w:t>
      </w:r>
      <w:r w:rsidRPr="00612C82">
        <w:rPr>
          <w:rFonts w:ascii="Arial" w:hAnsi="Arial" w:cs="Arial"/>
          <w:sz w:val="22"/>
          <w:szCs w:val="22"/>
        </w:rPr>
        <w:t xml:space="preserve"> s investičními náklady v minimální výši </w:t>
      </w:r>
      <w:r>
        <w:rPr>
          <w:rFonts w:ascii="Arial" w:hAnsi="Arial" w:cs="Arial"/>
          <w:sz w:val="22"/>
          <w:szCs w:val="22"/>
        </w:rPr>
        <w:t>45</w:t>
      </w:r>
      <w:r w:rsidRPr="00612C82">
        <w:rPr>
          <w:rFonts w:ascii="Arial" w:hAnsi="Arial" w:cs="Arial"/>
          <w:sz w:val="22"/>
          <w:szCs w:val="22"/>
        </w:rPr>
        <w:t xml:space="preserve"> mil. Kč bez DPH pro každou z nich.</w:t>
      </w:r>
    </w:p>
    <w:p w14:paraId="0C79B6AF" w14:textId="084FB660" w:rsidR="00AE476F" w:rsidRPr="00612C82" w:rsidRDefault="00AE476F" w:rsidP="00AE476F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s investič</w:t>
      </w:r>
      <w:r>
        <w:rPr>
          <w:rFonts w:ascii="Arial" w:hAnsi="Arial" w:cs="Arial"/>
          <w:sz w:val="22"/>
          <w:szCs w:val="22"/>
        </w:rPr>
        <w:t>ními náklady v minimální výši 30</w:t>
      </w:r>
      <w:r w:rsidRPr="00612C82">
        <w:rPr>
          <w:rFonts w:ascii="Arial" w:hAnsi="Arial" w:cs="Arial"/>
          <w:sz w:val="22"/>
          <w:szCs w:val="22"/>
        </w:rPr>
        <w:t xml:space="preserve"> mil</w:t>
      </w:r>
      <w:r>
        <w:rPr>
          <w:rFonts w:ascii="Arial" w:hAnsi="Arial" w:cs="Arial"/>
          <w:sz w:val="22"/>
          <w:szCs w:val="22"/>
        </w:rPr>
        <w:t>. Kč bez DPH pro každou z nich.</w:t>
      </w:r>
    </w:p>
    <w:p w14:paraId="34621F22" w14:textId="52011074" w:rsidR="00AE476F" w:rsidRPr="00612C82" w:rsidRDefault="00AE476F" w:rsidP="00AE476F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 část 3</w:t>
      </w:r>
      <w:r w:rsidRPr="00612C82">
        <w:rPr>
          <w:rFonts w:ascii="Arial" w:hAnsi="Arial" w:cs="Arial"/>
          <w:b/>
          <w:sz w:val="22"/>
          <w:szCs w:val="22"/>
        </w:rPr>
        <w:t>)</w:t>
      </w:r>
      <w:r w:rsidRPr="00612C82">
        <w:rPr>
          <w:rFonts w:ascii="Arial" w:hAnsi="Arial" w:cs="Arial"/>
          <w:sz w:val="22"/>
          <w:szCs w:val="22"/>
        </w:rPr>
        <w:t xml:space="preserve"> s investič</w:t>
      </w:r>
      <w:r>
        <w:rPr>
          <w:rFonts w:ascii="Arial" w:hAnsi="Arial" w:cs="Arial"/>
          <w:sz w:val="22"/>
          <w:szCs w:val="22"/>
        </w:rPr>
        <w:t xml:space="preserve">ními náklady v minimální výši </w:t>
      </w:r>
      <w:r w:rsidR="00D702F0">
        <w:rPr>
          <w:rFonts w:ascii="Arial" w:hAnsi="Arial" w:cs="Arial"/>
          <w:sz w:val="22"/>
          <w:szCs w:val="22"/>
        </w:rPr>
        <w:t>6</w:t>
      </w:r>
      <w:r w:rsidRPr="00612C82">
        <w:rPr>
          <w:rFonts w:ascii="Arial" w:hAnsi="Arial" w:cs="Arial"/>
          <w:sz w:val="22"/>
          <w:szCs w:val="22"/>
        </w:rPr>
        <w:t xml:space="preserve"> mil</w:t>
      </w:r>
      <w:r>
        <w:rPr>
          <w:rFonts w:ascii="Arial" w:hAnsi="Arial" w:cs="Arial"/>
          <w:sz w:val="22"/>
          <w:szCs w:val="22"/>
        </w:rPr>
        <w:t>. Kč bez DPH pro každou z nich.</w:t>
      </w:r>
    </w:p>
    <w:p w14:paraId="710C02C6" w14:textId="77777777" w:rsidR="00AE476F" w:rsidRDefault="00AE476F" w:rsidP="00CD4FE8">
      <w:pPr>
        <w:pStyle w:val="Bntext2"/>
        <w:spacing w:before="120" w:line="288" w:lineRule="auto"/>
        <w:ind w:left="0"/>
        <w:rPr>
          <w:rFonts w:cs="Arial"/>
          <w:spacing w:val="-6"/>
          <w:szCs w:val="22"/>
        </w:rPr>
      </w:pPr>
    </w:p>
    <w:p w14:paraId="3FF851BF" w14:textId="77777777" w:rsidR="0063694A" w:rsidRPr="0063694A" w:rsidRDefault="0063694A" w:rsidP="0063694A">
      <w:pPr>
        <w:jc w:val="both"/>
        <w:rPr>
          <w:rFonts w:ascii="Arial" w:eastAsia="MS Mincho" w:hAnsi="Arial" w:cs="Arial"/>
          <w:sz w:val="22"/>
          <w:szCs w:val="22"/>
        </w:rPr>
      </w:pPr>
      <w:r w:rsidRPr="0063694A">
        <w:rPr>
          <w:rFonts w:ascii="Arial" w:eastAsia="MS Mincho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616A1A96" w14:textId="77777777" w:rsidR="002E5E88" w:rsidRDefault="002E5E88" w:rsidP="002E5E8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potvrzená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10B322A" w14:textId="542CD7A9" w:rsidR="004728D7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lastRenderedPageBreak/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</w:t>
      </w:r>
      <w:r w:rsidR="004728D7" w:rsidRPr="004B122B">
        <w:rPr>
          <w:rFonts w:cs="Arial"/>
          <w:szCs w:val="22"/>
        </w:rPr>
        <w:t xml:space="preserve">. </w:t>
      </w:r>
    </w:p>
    <w:p w14:paraId="75903372" w14:textId="77777777" w:rsidR="00114947" w:rsidRPr="004D6B16" w:rsidRDefault="00114947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 w:val="12"/>
          <w:szCs w:val="12"/>
        </w:rPr>
      </w:pPr>
    </w:p>
    <w:p w14:paraId="697C3736" w14:textId="77777777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22567FFE" w14:textId="1A95171B" w:rsidR="002E5E88" w:rsidRPr="0046394F" w:rsidRDefault="00C77DF8" w:rsidP="002E5E88">
      <w:pPr>
        <w:pStyle w:val="Bntext2"/>
        <w:spacing w:line="288" w:lineRule="auto"/>
        <w:ind w:left="0"/>
        <w:rPr>
          <w:rFonts w:cs="Arial"/>
          <w:szCs w:val="22"/>
        </w:rPr>
      </w:pPr>
      <w:r w:rsidRPr="00C77DF8">
        <w:rPr>
          <w:rFonts w:cs="Arial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1C201522" w14:textId="58D3F3C7" w:rsidR="00E71FF3" w:rsidRDefault="00E71FF3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E71FF3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04FD29E0" w14:textId="77777777" w:rsidR="00462807" w:rsidRPr="00462807" w:rsidRDefault="00462807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1589EC76" w14:textId="73F123F3" w:rsidR="00A61560" w:rsidRDefault="004775F8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4775F8">
        <w:rPr>
          <w:rFonts w:cs="Arial"/>
          <w:szCs w:val="22"/>
        </w:rPr>
        <w:t>V případě, že část kvalifikace bude prokazována prostřednictvím jiné osoby (poddodavatele),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 a to alespoň v rozsahu, v jakém poddodavatel prokazoval kvalifikaci za dodavatele.</w:t>
      </w:r>
      <w:r w:rsidR="00FC75C4">
        <w:rPr>
          <w:rFonts w:cs="Arial"/>
          <w:szCs w:val="22"/>
        </w:rPr>
        <w:t xml:space="preserve"> </w:t>
      </w:r>
      <w:r w:rsidRPr="004775F8">
        <w:rPr>
          <w:rFonts w:cs="Arial"/>
          <w:szCs w:val="22"/>
        </w:rPr>
        <w:t xml:space="preserve"> </w:t>
      </w:r>
      <w:r w:rsidR="00FC75C4">
        <w:rPr>
          <w:rFonts w:cs="Arial"/>
          <w:szCs w:val="22"/>
        </w:rPr>
        <w:t>Zároveň tento poddodavatel</w:t>
      </w:r>
      <w:r w:rsidRPr="004775F8">
        <w:rPr>
          <w:rFonts w:cs="Arial"/>
          <w:szCs w:val="22"/>
        </w:rPr>
        <w:t xml:space="preserve"> </w:t>
      </w:r>
      <w:r w:rsidR="00FC75C4">
        <w:rPr>
          <w:rFonts w:cs="Arial"/>
          <w:szCs w:val="22"/>
        </w:rPr>
        <w:t>předloží Č</w:t>
      </w:r>
      <w:r w:rsidR="00FC75C4" w:rsidRPr="00FC75C4">
        <w:rPr>
          <w:rFonts w:cs="Arial"/>
          <w:szCs w:val="22"/>
        </w:rPr>
        <w:t>estné prohlášení o splnění předpokladů (viz zadávací dokumentace).</w:t>
      </w:r>
    </w:p>
    <w:p w14:paraId="0CA4F13D" w14:textId="1049D9EA" w:rsidR="00151BA4" w:rsidRDefault="00151BA4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560098F4" w14:textId="77777777" w:rsidR="00194A92" w:rsidRPr="00194A92" w:rsidRDefault="00194A92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7C689423" w14:textId="74096F7B" w:rsidR="007B0FA8" w:rsidRPr="00F33912" w:rsidRDefault="008373E1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13C67574" w14:textId="64C28F88" w:rsidR="008373E1" w:rsidRDefault="008373E1" w:rsidP="008F33FB">
      <w:pPr>
        <w:pStyle w:val="Bntext2"/>
        <w:spacing w:before="120" w:line="288" w:lineRule="auto"/>
        <w:ind w:left="57"/>
        <w:rPr>
          <w:rFonts w:eastAsia="MS Mincho"/>
        </w:rPr>
      </w:pPr>
      <w:r>
        <w:rPr>
          <w:rFonts w:eastAsia="MS Mincho"/>
          <w:b/>
          <w:i/>
          <w:u w:val="single"/>
        </w:rPr>
        <w:t>6</w:t>
      </w:r>
      <w:r w:rsidRPr="00D72DF0">
        <w:rPr>
          <w:rFonts w:eastAsia="MS Mincho"/>
          <w:b/>
          <w:i/>
          <w:u w:val="single"/>
        </w:rPr>
        <w:t>.1</w:t>
      </w:r>
      <w:r w:rsidR="00472FBF">
        <w:rPr>
          <w:rFonts w:eastAsia="MS Mincho"/>
          <w:b/>
          <w:i/>
          <w:u w:val="single"/>
        </w:rPr>
        <w:t xml:space="preserve"> </w:t>
      </w:r>
      <w:r w:rsidRPr="00D72DF0">
        <w:rPr>
          <w:rFonts w:eastAsia="MS Mincho"/>
          <w:b/>
          <w:i/>
          <w:u w:val="single"/>
        </w:rPr>
        <w:t xml:space="preserve"> Požadavky na způsob zpracování nabídkové ceny</w:t>
      </w:r>
    </w:p>
    <w:p w14:paraId="1D568FE4" w14:textId="30C79F40" w:rsidR="00ED1786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</w:t>
      </w:r>
      <w:r w:rsidR="004B501E" w:rsidRPr="00F33912">
        <w:rPr>
          <w:rFonts w:eastAsia="MS Mincho"/>
        </w:rPr>
        <w:t xml:space="preserve">pro </w:t>
      </w:r>
      <w:r w:rsidR="00B87F60" w:rsidRPr="00F33912">
        <w:rPr>
          <w:rFonts w:eastAsia="MS Mincho"/>
        </w:rPr>
        <w:t>každou</w:t>
      </w:r>
      <w:r w:rsidR="004B501E" w:rsidRPr="00F33912">
        <w:rPr>
          <w:rFonts w:eastAsia="MS Mincho"/>
        </w:rPr>
        <w:t xml:space="preserve"> část </w:t>
      </w:r>
      <w:r w:rsidR="00AB17AF" w:rsidRPr="00F33912">
        <w:rPr>
          <w:rFonts w:eastAsia="MS Mincho"/>
        </w:rPr>
        <w:t xml:space="preserve">zakázky </w:t>
      </w:r>
      <w:r w:rsidRPr="00F33912">
        <w:rPr>
          <w:rFonts w:eastAsia="MS Mincho"/>
        </w:rPr>
        <w:t xml:space="preserve">bude stanovena </w:t>
      </w:r>
      <w:r w:rsidR="00AB17AF" w:rsidRPr="00F33912">
        <w:rPr>
          <w:rFonts w:eastAsia="MS Mincho"/>
        </w:rPr>
        <w:t>samostatně</w:t>
      </w:r>
      <w:r w:rsidR="00757530" w:rsidRPr="00F33912">
        <w:rPr>
          <w:rFonts w:eastAsia="MS Mincho"/>
        </w:rPr>
        <w:t xml:space="preserve"> a </w:t>
      </w:r>
      <w:r w:rsidRPr="00F33912">
        <w:rPr>
          <w:rFonts w:eastAsia="MS Mincho"/>
        </w:rPr>
        <w:t>za celé plnění předmětu</w:t>
      </w:r>
      <w:r w:rsidR="00757530" w:rsidRPr="00F33912">
        <w:rPr>
          <w:rFonts w:eastAsia="MS Mincho"/>
        </w:rPr>
        <w:t xml:space="preserve"> části zakázky. </w:t>
      </w:r>
    </w:p>
    <w:p w14:paraId="75351FA1" w14:textId="3B95D47D" w:rsidR="00ED1786" w:rsidRDefault="00ED1786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>
        <w:rPr>
          <w:rFonts w:eastAsia="MS Mincho"/>
        </w:rPr>
        <w:t xml:space="preserve">v souladu se zadávací dokumentací </w:t>
      </w:r>
      <w:r w:rsidRPr="00D24C45">
        <w:rPr>
          <w:rFonts w:eastAsia="MS Mincho"/>
          <w:b/>
        </w:rPr>
        <w:t>v návrhu příkazní smlouvy</w:t>
      </w:r>
      <w:r w:rsidRPr="00F33912">
        <w:rPr>
          <w:rFonts w:eastAsia="MS Mincho"/>
        </w:rPr>
        <w:t xml:space="preserve"> </w:t>
      </w:r>
      <w:r>
        <w:rPr>
          <w:rFonts w:eastAsia="MS Mincho"/>
        </w:rPr>
        <w:t>v členění: nabídková cena bez DPH, samostatně DPH (sazba DPH v %) a nabídková cena včetně DPH.</w:t>
      </w:r>
    </w:p>
    <w:p w14:paraId="5307EBD7" w14:textId="5C59B19E" w:rsidR="007B69DA" w:rsidRPr="00F33912" w:rsidRDefault="00757530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 w:rsidR="00ED1786">
        <w:rPr>
          <w:rFonts w:eastAsia="MS Mincho"/>
        </w:rPr>
        <w:t xml:space="preserve"> </w:t>
      </w:r>
      <w:r w:rsidR="00ED1786" w:rsidRPr="00ED1786">
        <w:rPr>
          <w:rFonts w:eastAsia="MS Mincho"/>
          <w:b/>
          <w:u w:val="single"/>
        </w:rPr>
        <w:t>v kalkulaci odměny</w:t>
      </w:r>
      <w:r w:rsidRPr="00F33912">
        <w:rPr>
          <w:rFonts w:eastAsia="MS Mincho"/>
        </w:rPr>
        <w:t xml:space="preserve"> bude obsahovat </w:t>
      </w:r>
      <w:r w:rsidR="003E65DF" w:rsidRPr="00F33912">
        <w:rPr>
          <w:rFonts w:eastAsia="MS Mincho"/>
        </w:rPr>
        <w:t>samostatné ocenění:</w:t>
      </w:r>
    </w:p>
    <w:p w14:paraId="71EF6AF3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 xml:space="preserve">před zahájením stavby </w:t>
      </w:r>
    </w:p>
    <w:p w14:paraId="08E6CFF0" w14:textId="77777777" w:rsidR="003E65DF" w:rsidRPr="00F33912" w:rsidRDefault="007B69DA" w:rsidP="008F33F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při provádění stavby </w:t>
      </w:r>
      <w:r w:rsidRPr="00F33912">
        <w:rPr>
          <w:rFonts w:ascii="Arial" w:hAnsi="Arial" w:cs="Arial"/>
          <w:b/>
          <w:sz w:val="22"/>
          <w:szCs w:val="22"/>
        </w:rPr>
        <w:t>(cena za měsíční plnění x počet měsíců trvání stavby)</w:t>
      </w:r>
    </w:p>
    <w:p w14:paraId="19C3CDC8" w14:textId="77777777"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14:paraId="0CCA6889" w14:textId="3BCAF055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7372C0CC" w14:textId="67B49DE2" w:rsidR="00ED1786" w:rsidRPr="00971B99" w:rsidRDefault="00ED1786" w:rsidP="008F33FB">
      <w:pPr>
        <w:pStyle w:val="Bntext2"/>
        <w:spacing w:before="120" w:line="288" w:lineRule="auto"/>
        <w:ind w:left="57"/>
        <w:rPr>
          <w:rFonts w:cs="Arial"/>
          <w:sz w:val="16"/>
          <w:szCs w:val="16"/>
        </w:rPr>
      </w:pPr>
    </w:p>
    <w:p w14:paraId="5C04A144" w14:textId="358D5540" w:rsidR="00ED1786" w:rsidRPr="00C26C93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t>6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="00472FBF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38AB9362" w14:textId="7777777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2941DCBC" w14:textId="77777777" w:rsidR="00ED1786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</w:t>
      </w:r>
      <w:r w:rsidRPr="00FF6558">
        <w:rPr>
          <w:rFonts w:cs="Arial"/>
          <w:bCs/>
          <w:spacing w:val="2"/>
          <w:szCs w:val="22"/>
        </w:rPr>
        <w:lastRenderedPageBreak/>
        <w:t>oprávněn zastupovat ostatní dodavatele ve věcech spojených s plněním předmětu veřejné zakázky či jeho určité části a který dodavatel bude fakturačním místem.</w:t>
      </w:r>
    </w:p>
    <w:p w14:paraId="3815F95A" w14:textId="77777777" w:rsidR="00ED1786" w:rsidRPr="00971B99" w:rsidRDefault="00ED1786" w:rsidP="00ED1786">
      <w:pPr>
        <w:pStyle w:val="Bntext2"/>
        <w:spacing w:before="120" w:line="288" w:lineRule="auto"/>
        <w:ind w:left="57"/>
        <w:rPr>
          <w:rFonts w:cs="Arial"/>
          <w:bCs/>
          <w:spacing w:val="2"/>
          <w:sz w:val="16"/>
          <w:szCs w:val="16"/>
        </w:rPr>
      </w:pPr>
    </w:p>
    <w:p w14:paraId="3E0BD07B" w14:textId="3EF78D24" w:rsidR="00ED1786" w:rsidRPr="00C26C93" w:rsidRDefault="00ED1786" w:rsidP="00ED1786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6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</w:t>
      </w:r>
      <w:r w:rsidR="00472FBF">
        <w:rPr>
          <w:rFonts w:cs="Arial"/>
          <w:b/>
          <w:bCs/>
          <w:i/>
          <w:spacing w:val="2"/>
          <w:szCs w:val="22"/>
          <w:u w:val="single"/>
        </w:rPr>
        <w:t xml:space="preserve"> 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Požadavky na způsob zpracování nabídky a obsahové členění</w:t>
      </w:r>
    </w:p>
    <w:p w14:paraId="6649CFE7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8B9CD3A" w14:textId="77D0F44D" w:rsidR="00ED1786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04EF3003" w14:textId="77777777" w:rsidR="00ED1786" w:rsidRPr="00722883" w:rsidRDefault="00ED1786" w:rsidP="00ED178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Dodavatel</w:t>
      </w:r>
      <w:r w:rsidRPr="00722883">
        <w:rPr>
          <w:rFonts w:ascii="Arial" w:hAnsi="Arial" w:cs="Arial"/>
          <w:bCs/>
          <w:spacing w:val="-4"/>
          <w:sz w:val="22"/>
          <w:szCs w:val="22"/>
        </w:rPr>
        <w:t xml:space="preserve"> je oprávněn pro každou část veřejné zakázky, na kterou podává nabídku, předložit</w:t>
      </w:r>
      <w:r w:rsidRPr="00722883">
        <w:rPr>
          <w:rFonts w:ascii="Arial" w:hAnsi="Arial" w:cs="Arial"/>
          <w:bCs/>
          <w:sz w:val="22"/>
          <w:szCs w:val="22"/>
        </w:rPr>
        <w:t xml:space="preserve"> samostatnou nabídku obsahující veškeré požadavky zadavatele vztahující se k dané části veřejné zakázky. </w:t>
      </w:r>
    </w:p>
    <w:p w14:paraId="2639269C" w14:textId="65BF42C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 w:rsidRPr="00722883">
        <w:rPr>
          <w:rFonts w:cs="Arial"/>
          <w:bCs/>
          <w:szCs w:val="22"/>
        </w:rPr>
        <w:t xml:space="preserve">Pro případ nabídky, jejímž obsahem bude nabídka na více částí veřejné zakázky, připouští </w:t>
      </w:r>
      <w:r w:rsidRPr="00722883">
        <w:rPr>
          <w:rFonts w:cs="Arial"/>
          <w:bCs/>
          <w:spacing w:val="-4"/>
          <w:szCs w:val="22"/>
        </w:rPr>
        <w:t>zadavatel prokázání kvalifikačních předpokladů předložením jednoho vyhotovení požadovaných</w:t>
      </w:r>
      <w:r w:rsidRPr="00722883">
        <w:rPr>
          <w:rFonts w:cs="Arial"/>
          <w:bCs/>
          <w:szCs w:val="22"/>
        </w:rPr>
        <w:t xml:space="preserve"> dokladů pro všechny části veřejné zakázky.  Nabídka v tomto případě bude obsahovat samostatná vyhotovení krycích listů a návrhů smluv pro každou část veřejné zakázky, na kterou podává nabídku.</w:t>
      </w:r>
    </w:p>
    <w:p w14:paraId="4B02EAA8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49F11EE6" w14:textId="77777777" w:rsidR="00ED1786" w:rsidRPr="00D841E8" w:rsidRDefault="00ED1786" w:rsidP="00ED1786">
      <w:pPr>
        <w:numPr>
          <w:ilvl w:val="0"/>
          <w:numId w:val="35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423B3EA9" w14:textId="77777777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5DFC2D1" w14:textId="1E34CB8A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  <w:r w:rsidR="00187AC5">
        <w:rPr>
          <w:rFonts w:cs="Arial"/>
          <w:b/>
          <w:bCs/>
          <w:i/>
          <w:iCs/>
          <w:szCs w:val="22"/>
        </w:rPr>
        <w:t xml:space="preserve"> pro každou část</w:t>
      </w:r>
    </w:p>
    <w:p w14:paraId="3FB46B55" w14:textId="10EAA487" w:rsidR="00A06F2B" w:rsidRDefault="00A06F2B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č</w:t>
      </w:r>
      <w:r w:rsidRPr="00741DFD">
        <w:rPr>
          <w:rFonts w:cs="Arial"/>
          <w:b/>
          <w:bCs/>
          <w:i/>
          <w:iCs/>
          <w:szCs w:val="22"/>
        </w:rPr>
        <w:t>estné prohlášení ohledně mezinárodních sankcí</w:t>
      </w:r>
    </w:p>
    <w:p w14:paraId="47C986D9" w14:textId="142F0429" w:rsidR="007B0FA8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</w:p>
    <w:p w14:paraId="6ABF5356" w14:textId="76811E6D" w:rsidR="00A06F2B" w:rsidRDefault="00A06F2B" w:rsidP="00A06F2B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53D17357" w14:textId="77777777" w:rsidR="00A06F2B" w:rsidRPr="00A06F2B" w:rsidRDefault="00A06F2B" w:rsidP="00A06F2B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 w:rsidRPr="00A06F2B">
        <w:rPr>
          <w:rFonts w:ascii="Arial" w:hAnsi="Arial" w:cs="Arial"/>
          <w:sz w:val="22"/>
          <w:szCs w:val="22"/>
        </w:rPr>
        <w:t>Další podmínky zadávacího řízení</w:t>
      </w:r>
    </w:p>
    <w:p w14:paraId="2542AD98" w14:textId="77777777" w:rsidR="00A06F2B" w:rsidRDefault="00A06F2B" w:rsidP="00A06F2B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3644F016" w14:textId="77777777" w:rsidR="00A06F2B" w:rsidRPr="00ED1786" w:rsidRDefault="00A06F2B" w:rsidP="00A06F2B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0DD50128" w14:textId="79D222FB" w:rsidR="007B0FA8" w:rsidRPr="00F33912" w:rsidRDefault="00ED1786" w:rsidP="0072288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zadávací </w:t>
      </w:r>
      <w:r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3F9A1FA4" w14:textId="77777777" w:rsidR="00722883" w:rsidRP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22883">
        <w:rPr>
          <w:rFonts w:ascii="Arial" w:hAnsi="Arial" w:cs="Arial"/>
          <w:sz w:val="22"/>
          <w:szCs w:val="22"/>
        </w:rPr>
        <w:t xml:space="preserve">Dodavateli je umožněn neomezený a přímý dálkový přístup k zadávací dokumentaci v plném rozsahu již ode dne zahájení řízení, a to na profilu zadavatele Kraje Vysočina: </w:t>
      </w:r>
      <w:hyperlink r:id="rId10" w:history="1">
        <w:r w:rsidRPr="00722883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16BCB4B1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722883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606CA32B" w14:textId="65FEC93E" w:rsidR="00722883" w:rsidRPr="00F33912" w:rsidRDefault="00722883" w:rsidP="0072288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Zadávací d</w:t>
      </w:r>
      <w:r w:rsidRPr="00F33912">
        <w:rPr>
          <w:rFonts w:ascii="Arial" w:hAnsi="Arial" w:cs="Arial"/>
          <w:sz w:val="22"/>
          <w:szCs w:val="22"/>
        </w:rPr>
        <w:t>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>tvoří</w:t>
      </w:r>
      <w:r w:rsidRPr="004E2B40">
        <w:rPr>
          <w:rFonts w:ascii="Arial" w:hAnsi="Arial" w:cs="Arial"/>
          <w:sz w:val="22"/>
          <w:szCs w:val="22"/>
        </w:rPr>
        <w:t>:</w:t>
      </w:r>
      <w:r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2BCA3A7" w14:textId="39F62CA0" w:rsidR="00722883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výzva k podání nabídky a základní údaje zadávací d</w:t>
      </w:r>
      <w:r w:rsidRPr="00A02A76">
        <w:rPr>
          <w:rFonts w:cs="Arial"/>
          <w:szCs w:val="22"/>
        </w:rPr>
        <w:t>okumentace veřejné zakázky na služby</w:t>
      </w:r>
    </w:p>
    <w:p w14:paraId="2A86C169" w14:textId="2E79FD61" w:rsidR="00A204CC" w:rsidRPr="00F33912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 list nabídky</w:t>
      </w:r>
    </w:p>
    <w:p w14:paraId="59DF213F" w14:textId="34CF22A0" w:rsidR="004E2B40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vzor</w:t>
      </w:r>
      <w:r w:rsidR="00067418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</w:t>
      </w:r>
      <w:r w:rsidRPr="00F33912">
        <w:rPr>
          <w:rFonts w:cs="Arial"/>
          <w:szCs w:val="22"/>
        </w:rPr>
        <w:t>čestn</w:t>
      </w:r>
      <w:r w:rsidR="00067418">
        <w:rPr>
          <w:rFonts w:cs="Arial"/>
          <w:szCs w:val="22"/>
        </w:rPr>
        <w:t>ýc</w:t>
      </w:r>
      <w:r>
        <w:rPr>
          <w:rFonts w:cs="Arial"/>
          <w:szCs w:val="22"/>
        </w:rPr>
        <w:t>h</w:t>
      </w:r>
      <w:r w:rsidRPr="00F33912">
        <w:t xml:space="preserve"> prohlášení</w:t>
      </w:r>
    </w:p>
    <w:p w14:paraId="600B5716" w14:textId="3BB323D5" w:rsidR="00722883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  <w:r w:rsidR="00722883" w:rsidRPr="00F33912">
        <w:t xml:space="preserve"> </w:t>
      </w:r>
    </w:p>
    <w:p w14:paraId="2E18C1BB" w14:textId="60428BF8" w:rsidR="00722883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A204CC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>
        <w:rPr>
          <w:rFonts w:cs="Arial"/>
          <w:szCs w:val="22"/>
        </w:rPr>
        <w:t>y</w:t>
      </w:r>
      <w:r w:rsidR="00F65BF9">
        <w:rPr>
          <w:rFonts w:cs="Arial"/>
          <w:szCs w:val="22"/>
        </w:rPr>
        <w:t xml:space="preserve"> pro všechny části</w:t>
      </w:r>
    </w:p>
    <w:p w14:paraId="06CCFB81" w14:textId="77777777"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>
        <w:rPr>
          <w:rFonts w:cs="Arial"/>
          <w:szCs w:val="22"/>
        </w:rPr>
        <w:t>podklady (technická zpráva, situace stavby, plán BOZP)</w:t>
      </w:r>
    </w:p>
    <w:p w14:paraId="01FB0F2B" w14:textId="77777777" w:rsidR="00A23510" w:rsidRPr="00A23510" w:rsidRDefault="00A23510" w:rsidP="00722883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1781A24A" w14:textId="77777777" w:rsidR="00954F1D" w:rsidRPr="00CB1A8B" w:rsidRDefault="00954F1D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14:paraId="633BB72B" w14:textId="34A20255" w:rsidR="007B0FA8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1AF58CDE" w14:textId="4C4D680B" w:rsid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509D5433" w14:textId="76CB0618" w:rsidR="00472FBF" w:rsidRDefault="00472FBF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65B5C040" w14:textId="77777777" w:rsidR="00472FBF" w:rsidRPr="00A204CC" w:rsidRDefault="00472FBF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929F099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lastRenderedPageBreak/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38FFF027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DACE873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2A930D0B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66682726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3DDFF5B" w14:textId="715554A1" w:rsid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FB17A7" w:rsidRPr="00787D54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A204CC">
        <w:rPr>
          <w:rFonts w:ascii="Arial" w:hAnsi="Arial" w:cs="Arial"/>
          <w:sz w:val="22"/>
          <w:szCs w:val="22"/>
        </w:rPr>
        <w:t>.</w:t>
      </w:r>
    </w:p>
    <w:p w14:paraId="4F141521" w14:textId="77777777" w:rsidR="00FB17A7" w:rsidRPr="00A762FA" w:rsidRDefault="00FB17A7" w:rsidP="00A204CC">
      <w:pPr>
        <w:pStyle w:val="Nzev"/>
        <w:spacing w:before="120" w:line="288" w:lineRule="auto"/>
        <w:jc w:val="both"/>
        <w:rPr>
          <w:rFonts w:ascii="Arial" w:hAnsi="Arial" w:cs="Arial"/>
          <w:sz w:val="16"/>
          <w:szCs w:val="16"/>
        </w:rPr>
      </w:pPr>
    </w:p>
    <w:p w14:paraId="11C74679" w14:textId="626FF4C9" w:rsidR="00A204CC" w:rsidRPr="00F33912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t>Vysvětlení zadávací dokumentace</w:t>
      </w:r>
    </w:p>
    <w:p w14:paraId="4FCE3FDB" w14:textId="01E7E7D3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</w:t>
      </w:r>
    </w:p>
    <w:p w14:paraId="3674A5DA" w14:textId="77777777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Zadavatel může poskytnout vysvětlení zadávací dokumentace i bez předchozí žádosti.</w:t>
      </w:r>
    </w:p>
    <w:p w14:paraId="5720CFF6" w14:textId="340B6840" w:rsidR="00B26303" w:rsidRPr="00343199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Informace k zadávací dokumentaci uveřejní zadavatel na svém profilu.</w:t>
      </w:r>
      <w:r w:rsidR="00B26303" w:rsidRPr="00343199">
        <w:rPr>
          <w:szCs w:val="22"/>
        </w:rPr>
        <w:t xml:space="preserve">  </w:t>
      </w:r>
    </w:p>
    <w:p w14:paraId="20D6F0BA" w14:textId="77777777" w:rsidR="00281FAD" w:rsidRDefault="00281FAD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70DDD9AC" w14:textId="77777777" w:rsidR="00114947" w:rsidRDefault="00114947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09F48DFA" w14:textId="07684F7F" w:rsidR="0086773C" w:rsidRDefault="00333B01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Lhůta a způsob podání nabídk</w:t>
      </w:r>
      <w:r w:rsidR="005D6AAA">
        <w:rPr>
          <w:rFonts w:ascii="Arial" w:hAnsi="Arial" w:cs="Arial"/>
          <w:sz w:val="22"/>
          <w:szCs w:val="22"/>
        </w:rPr>
        <w:t>y</w:t>
      </w:r>
    </w:p>
    <w:p w14:paraId="795F2AC9" w14:textId="53B9B9F8" w:rsidR="00A204CC" w:rsidRP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Pr="00A204CC">
        <w:rPr>
          <w:rFonts w:ascii="Arial" w:hAnsi="Arial" w:cs="Arial"/>
          <w:sz w:val="22"/>
          <w:szCs w:val="22"/>
        </w:rPr>
        <w:t xml:space="preserve">do </w:t>
      </w:r>
      <w:bookmarkStart w:id="1" w:name="_GoBack"/>
      <w:bookmarkEnd w:id="1"/>
      <w:r w:rsidR="00A76186" w:rsidRPr="004A444D">
        <w:rPr>
          <w:rFonts w:ascii="Arial" w:hAnsi="Arial" w:cs="Arial"/>
          <w:sz w:val="22"/>
          <w:szCs w:val="22"/>
        </w:rPr>
        <w:t>12</w:t>
      </w:r>
      <w:r w:rsidRPr="004A444D">
        <w:rPr>
          <w:rFonts w:ascii="Arial" w:hAnsi="Arial" w:cs="Arial"/>
          <w:sz w:val="22"/>
          <w:szCs w:val="22"/>
        </w:rPr>
        <w:t xml:space="preserve">. </w:t>
      </w:r>
      <w:r w:rsidR="00D611E9" w:rsidRPr="004A444D">
        <w:rPr>
          <w:rFonts w:ascii="Arial" w:hAnsi="Arial" w:cs="Arial"/>
          <w:sz w:val="22"/>
          <w:szCs w:val="22"/>
        </w:rPr>
        <w:t>1</w:t>
      </w:r>
      <w:r w:rsidR="00A76186" w:rsidRPr="004A444D">
        <w:rPr>
          <w:rFonts w:ascii="Arial" w:hAnsi="Arial" w:cs="Arial"/>
          <w:sz w:val="22"/>
          <w:szCs w:val="22"/>
        </w:rPr>
        <w:t>1</w:t>
      </w:r>
      <w:r w:rsidRPr="004A444D">
        <w:rPr>
          <w:rFonts w:ascii="Arial" w:hAnsi="Arial" w:cs="Arial"/>
          <w:sz w:val="22"/>
          <w:szCs w:val="22"/>
        </w:rPr>
        <w:t>. 20</w:t>
      </w:r>
      <w:r w:rsidR="00584B7E" w:rsidRPr="004A444D">
        <w:rPr>
          <w:rFonts w:ascii="Arial" w:hAnsi="Arial" w:cs="Arial"/>
          <w:sz w:val="22"/>
          <w:szCs w:val="22"/>
        </w:rPr>
        <w:t>2</w:t>
      </w:r>
      <w:r w:rsidR="00D611E9" w:rsidRPr="004A444D">
        <w:rPr>
          <w:rFonts w:ascii="Arial" w:hAnsi="Arial" w:cs="Arial"/>
          <w:sz w:val="22"/>
          <w:szCs w:val="22"/>
        </w:rPr>
        <w:t>4</w:t>
      </w:r>
      <w:r w:rsidRPr="00A204CC">
        <w:rPr>
          <w:rFonts w:ascii="Arial" w:hAnsi="Arial" w:cs="Arial"/>
          <w:sz w:val="22"/>
          <w:szCs w:val="22"/>
        </w:rPr>
        <w:t xml:space="preserve"> do 1</w:t>
      </w:r>
      <w:r w:rsidR="00D611E9">
        <w:rPr>
          <w:rFonts w:ascii="Arial" w:hAnsi="Arial" w:cs="Arial"/>
          <w:sz w:val="22"/>
          <w:szCs w:val="22"/>
        </w:rPr>
        <w:t>0</w:t>
      </w:r>
      <w:r w:rsidRPr="00A204CC">
        <w:rPr>
          <w:rFonts w:ascii="Arial" w:hAnsi="Arial" w:cs="Arial"/>
          <w:sz w:val="22"/>
          <w:szCs w:val="22"/>
        </w:rPr>
        <w:t>:00 hod</w:t>
      </w:r>
      <w:r w:rsidRPr="00A204CC">
        <w:rPr>
          <w:rFonts w:ascii="Arial" w:hAnsi="Arial" w:cs="Arial"/>
          <w:b w:val="0"/>
          <w:sz w:val="22"/>
          <w:szCs w:val="22"/>
        </w:rPr>
        <w:t>.</w:t>
      </w:r>
    </w:p>
    <w:p w14:paraId="52DAB52A" w14:textId="31B4F2FD" w:rsid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CB5A55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A204CC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2F1F42E9" w14:textId="77777777" w:rsidR="00333B01" w:rsidRDefault="00333B01" w:rsidP="00A204CC">
      <w:pPr>
        <w:pStyle w:val="Nzev"/>
        <w:spacing w:before="120" w:line="288" w:lineRule="auto"/>
        <w:jc w:val="left"/>
        <w:rPr>
          <w:rFonts w:ascii="Arial" w:hAnsi="Arial" w:cs="Arial"/>
          <w:sz w:val="22"/>
          <w:szCs w:val="22"/>
        </w:rPr>
      </w:pPr>
    </w:p>
    <w:p w14:paraId="7B3157F9" w14:textId="77F47D56" w:rsidR="00A204CC" w:rsidRPr="00F33912" w:rsidRDefault="00A204C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05F77848" w14:textId="77777777" w:rsidR="0086773C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jednotlivých částí veřejné zakázky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8644BB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8F33FB" w:rsidRPr="00F33912">
        <w:rPr>
          <w:szCs w:val="22"/>
        </w:rPr>
        <w:t xml:space="preserve"> </w:t>
      </w:r>
      <w:r w:rsidRPr="00F33912">
        <w:rPr>
          <w:szCs w:val="22"/>
        </w:rPr>
        <w:t>Každá část zakázky bude hodnocena samostatně.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 xml:space="preserve">V případě rovnosti </w:t>
      </w:r>
      <w:r w:rsidR="00AD082F">
        <w:rPr>
          <w:szCs w:val="22"/>
        </w:rPr>
        <w:t xml:space="preserve">nejnižších </w:t>
      </w:r>
      <w:r w:rsidR="00D172DB">
        <w:rPr>
          <w:szCs w:val="22"/>
        </w:rPr>
        <w:t xml:space="preserve">nabídkových cen </w:t>
      </w:r>
      <w:r w:rsidR="00D172DB" w:rsidRPr="008C630A">
        <w:rPr>
          <w:szCs w:val="22"/>
        </w:rPr>
        <w:t>rozhodne o pořadí nabídek los</w:t>
      </w:r>
      <w:r w:rsidR="00D172DB">
        <w:rPr>
          <w:szCs w:val="22"/>
        </w:rPr>
        <w:t>. Účastníkům</w:t>
      </w:r>
      <w:r w:rsidR="008644BB">
        <w:rPr>
          <w:szCs w:val="22"/>
        </w:rPr>
        <w:t xml:space="preserve"> zadávacího řízení</w:t>
      </w:r>
      <w:r w:rsidR="00D172DB">
        <w:rPr>
          <w:szCs w:val="22"/>
        </w:rPr>
        <w:t xml:space="preserve">, </w:t>
      </w:r>
      <w:r w:rsidR="00D172DB" w:rsidRPr="008C630A">
        <w:rPr>
          <w:szCs w:val="22"/>
        </w:rPr>
        <w:t>jejich</w:t>
      </w:r>
      <w:r w:rsidR="00D172DB">
        <w:rPr>
          <w:szCs w:val="22"/>
        </w:rPr>
        <w:t>ž</w:t>
      </w:r>
      <w:r w:rsidR="00D172DB" w:rsidRPr="008C630A">
        <w:rPr>
          <w:szCs w:val="22"/>
        </w:rPr>
        <w:t xml:space="preserve"> nabídky získaly shodné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>hodnoty</w:t>
      </w:r>
      <w:r w:rsidR="00D172DB">
        <w:rPr>
          <w:szCs w:val="22"/>
        </w:rPr>
        <w:t>, bude umožněna účast na tomto losování.</w:t>
      </w:r>
    </w:p>
    <w:p w14:paraId="01CE0813" w14:textId="77777777" w:rsidR="00281FAD" w:rsidRDefault="00281FAD" w:rsidP="0086773C">
      <w:pPr>
        <w:pStyle w:val="bntext"/>
        <w:spacing w:before="120" w:line="288" w:lineRule="auto"/>
        <w:rPr>
          <w:sz w:val="4"/>
          <w:szCs w:val="4"/>
        </w:rPr>
      </w:pPr>
    </w:p>
    <w:p w14:paraId="581870EE" w14:textId="77777777" w:rsidR="004D6B16" w:rsidRDefault="004D6B16" w:rsidP="0086773C">
      <w:pPr>
        <w:pStyle w:val="bntext"/>
        <w:spacing w:before="120" w:line="288" w:lineRule="auto"/>
        <w:rPr>
          <w:sz w:val="4"/>
          <w:szCs w:val="4"/>
        </w:rPr>
      </w:pPr>
    </w:p>
    <w:p w14:paraId="3CB144D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77AB9A10" w14:textId="77777777" w:rsidR="007B0FA8" w:rsidRPr="00506751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</w:t>
      </w:r>
      <w:r w:rsidR="00A86CD5" w:rsidRPr="001464C0">
        <w:rPr>
          <w:szCs w:val="22"/>
        </w:rPr>
        <w:t xml:space="preserve"> a to</w:t>
      </w:r>
      <w:r w:rsidR="00506751" w:rsidRPr="001464C0">
        <w:rPr>
          <w:szCs w:val="22"/>
        </w:rPr>
        <w:t xml:space="preserve"> na jednu nebo více částí</w:t>
      </w:r>
      <w:r w:rsidR="007B0FA8" w:rsidRPr="001464C0">
        <w:rPr>
          <w:szCs w:val="22"/>
        </w:rPr>
        <w:t>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</w:t>
      </w:r>
      <w:r w:rsidR="00DA4151" w:rsidRPr="00A86CD5">
        <w:rPr>
          <w:spacing w:val="-6"/>
          <w:szCs w:val="22"/>
        </w:rPr>
        <w:t>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</w:t>
      </w:r>
      <w:r w:rsidR="00DA4151" w:rsidRPr="00506751">
        <w:rPr>
          <w:szCs w:val="22"/>
        </w:rPr>
        <w:t>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  <w:r w:rsidR="001464C0">
        <w:rPr>
          <w:spacing w:val="-4"/>
          <w:szCs w:val="22"/>
        </w:rPr>
        <w:t>Tímto není dotčeno podání nabíd</w:t>
      </w:r>
      <w:r w:rsidR="006A7BE2" w:rsidRPr="00A86CD5">
        <w:rPr>
          <w:spacing w:val="-4"/>
          <w:szCs w:val="22"/>
        </w:rPr>
        <w:t>k</w:t>
      </w:r>
      <w:r w:rsidR="001464C0">
        <w:rPr>
          <w:spacing w:val="-4"/>
          <w:szCs w:val="22"/>
        </w:rPr>
        <w:t>y</w:t>
      </w:r>
      <w:r w:rsidR="006A7BE2" w:rsidRPr="00A86CD5">
        <w:rPr>
          <w:spacing w:val="-4"/>
          <w:szCs w:val="22"/>
        </w:rPr>
        <w:t xml:space="preserve"> na</w:t>
      </w:r>
      <w:r w:rsidR="00896A62" w:rsidRPr="00A86CD5">
        <w:rPr>
          <w:spacing w:val="-4"/>
          <w:szCs w:val="22"/>
        </w:rPr>
        <w:t xml:space="preserve"> více částí</w:t>
      </w:r>
      <w:r w:rsidR="006A7BE2" w:rsidRPr="00A86CD5">
        <w:rPr>
          <w:spacing w:val="-4"/>
          <w:szCs w:val="22"/>
        </w:rPr>
        <w:t xml:space="preserve"> veřejné zakázky v rozsahu dle čl. 2</w:t>
      </w:r>
      <w:r w:rsidR="006A7BE2" w:rsidRPr="00506751">
        <w:rPr>
          <w:szCs w:val="22"/>
        </w:rPr>
        <w:t xml:space="preserve"> této zadávací dokume</w:t>
      </w:r>
      <w:r w:rsidR="00E80351" w:rsidRPr="00506751">
        <w:rPr>
          <w:szCs w:val="22"/>
        </w:rPr>
        <w:t>n</w:t>
      </w:r>
      <w:r w:rsidR="006A7BE2" w:rsidRPr="00506751">
        <w:rPr>
          <w:szCs w:val="22"/>
        </w:rPr>
        <w:t>tace.</w:t>
      </w:r>
    </w:p>
    <w:p w14:paraId="0D425878" w14:textId="3E0DDDB8" w:rsidR="007B0FA8" w:rsidRDefault="007B0FA8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34FFA7BF" w14:textId="54D357F1" w:rsidR="00CB5A55" w:rsidRDefault="00CB5A55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0E8BF73C" w14:textId="77777777" w:rsidR="00720050" w:rsidRPr="00F33912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pacing w:val="2"/>
          <w:szCs w:val="22"/>
        </w:rPr>
        <w:lastRenderedPageBreak/>
        <w:t xml:space="preserve">Dodavatel </w:t>
      </w:r>
      <w:r w:rsidR="00720050" w:rsidRPr="008D3645">
        <w:rPr>
          <w:spacing w:val="2"/>
          <w:szCs w:val="22"/>
        </w:rPr>
        <w:t xml:space="preserve">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2A985ECA" w14:textId="77777777" w:rsidR="00720050" w:rsidRPr="00F33912" w:rsidRDefault="00720050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2792262" w14:textId="005ED4B7" w:rsidR="0084362E" w:rsidRDefault="0084362E" w:rsidP="00D90455">
      <w:pPr>
        <w:pStyle w:val="bntext"/>
        <w:spacing w:line="288" w:lineRule="auto"/>
        <w:ind w:left="714"/>
        <w:rPr>
          <w:szCs w:val="22"/>
        </w:rPr>
      </w:pPr>
    </w:p>
    <w:p w14:paraId="31A88EBA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2A783F27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</w:t>
      </w:r>
      <w:r w:rsidR="00816A63" w:rsidRPr="00F33912">
        <w:rPr>
          <w:szCs w:val="22"/>
        </w:rPr>
        <w:t xml:space="preserve"> pro žádnou z částí veřejné zakázky</w:t>
      </w:r>
      <w:r w:rsidRPr="00F33912">
        <w:rPr>
          <w:szCs w:val="22"/>
        </w:rPr>
        <w:t>. Mís</w:t>
      </w:r>
      <w:r w:rsidR="00816A63" w:rsidRPr="00F33912">
        <w:rPr>
          <w:szCs w:val="22"/>
        </w:rPr>
        <w:t>ta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všech částí veřejné zakázky </w:t>
      </w:r>
      <w:r w:rsidRPr="00F33912">
        <w:rPr>
          <w:szCs w:val="22"/>
        </w:rPr>
        <w:t>j</w:t>
      </w:r>
      <w:r w:rsidR="00816A63" w:rsidRPr="00F33912">
        <w:rPr>
          <w:szCs w:val="22"/>
        </w:rPr>
        <w:t>sou</w:t>
      </w:r>
      <w:r w:rsidRPr="00F33912">
        <w:rPr>
          <w:szCs w:val="22"/>
        </w:rPr>
        <w:t xml:space="preserve"> volně přístupn</w:t>
      </w:r>
      <w:r w:rsidR="00816A63" w:rsidRPr="00F33912">
        <w:rPr>
          <w:szCs w:val="22"/>
        </w:rPr>
        <w:t>á.</w:t>
      </w:r>
    </w:p>
    <w:p w14:paraId="621B7CE1" w14:textId="77777777" w:rsidR="00EE33CE" w:rsidRPr="00F33912" w:rsidRDefault="00EE33CE" w:rsidP="00EE33CE">
      <w:pPr>
        <w:pStyle w:val="bntext"/>
        <w:spacing w:line="288" w:lineRule="auto"/>
        <w:rPr>
          <w:szCs w:val="22"/>
        </w:rPr>
      </w:pPr>
    </w:p>
    <w:p w14:paraId="5392A90A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3C6BD4A7" w14:textId="1D6710D8" w:rsidR="008F33FB" w:rsidRPr="00F33912" w:rsidRDefault="00417403" w:rsidP="008F33FB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>O</w:t>
      </w:r>
      <w:r w:rsidR="008F33FB" w:rsidRPr="00F33912">
        <w:rPr>
          <w:szCs w:val="22"/>
        </w:rPr>
        <w:t xml:space="preserve">bchodní podmínky (vč. platebních podmínek) jsou </w:t>
      </w:r>
      <w:r>
        <w:rPr>
          <w:szCs w:val="22"/>
        </w:rPr>
        <w:t xml:space="preserve">obsaženy v návrhu příkazní smlouvy, která je </w:t>
      </w:r>
      <w:r w:rsidR="001000D5">
        <w:rPr>
          <w:szCs w:val="22"/>
        </w:rPr>
        <w:t>součástí</w:t>
      </w:r>
      <w:r w:rsidR="00517882">
        <w:rPr>
          <w:szCs w:val="22"/>
        </w:rPr>
        <w:t xml:space="preserve"> </w:t>
      </w:r>
      <w:r w:rsidR="004702D4">
        <w:rPr>
          <w:szCs w:val="22"/>
        </w:rPr>
        <w:t xml:space="preserve">zadávací </w:t>
      </w:r>
      <w:r w:rsidR="00517882">
        <w:rPr>
          <w:szCs w:val="22"/>
        </w:rPr>
        <w:t>dokumentace</w:t>
      </w:r>
      <w:r w:rsidR="008F33FB" w:rsidRPr="002E71FB">
        <w:rPr>
          <w:spacing w:val="-4"/>
          <w:szCs w:val="22"/>
        </w:rPr>
        <w:t>. Smlouva bude uzavřena podle § 2430 a násl., zákona</w:t>
      </w:r>
      <w:r w:rsidR="008F33FB"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="008F33FB" w:rsidRPr="00F33912">
        <w:rPr>
          <w:szCs w:val="22"/>
        </w:rPr>
        <w:t>., občanský zákoník</w:t>
      </w:r>
      <w:r w:rsidR="00B56E8E">
        <w:rPr>
          <w:szCs w:val="22"/>
        </w:rPr>
        <w:t>, ve znění pozdějších předpisů</w:t>
      </w:r>
      <w:r w:rsidR="008F33FB" w:rsidRPr="00F33912">
        <w:rPr>
          <w:szCs w:val="22"/>
        </w:rPr>
        <w:t xml:space="preserve">. </w:t>
      </w:r>
    </w:p>
    <w:p w14:paraId="0FC9D35A" w14:textId="65C09BE5" w:rsidR="008F33FB" w:rsidRPr="00F33912" w:rsidRDefault="00343199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1000D5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e. Vybraný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567921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19BD0216" w14:textId="77777777" w:rsidR="00A762FA" w:rsidRDefault="00A762FA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52778354" w14:textId="46BE9DEA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378BB1F1" w14:textId="7455D163" w:rsidR="00A762FA" w:rsidRDefault="00A762FA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1B4EAAE5" w14:textId="304923AF" w:rsidR="002C5E13" w:rsidRDefault="002C5E13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00EABB95" w14:textId="77777777" w:rsidR="002C5E13" w:rsidRDefault="002C5E13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0A10760" w14:textId="5B1E6168" w:rsidR="00CB5A55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72E135A3" w14:textId="6CA4D1C1" w:rsidR="00BF7039" w:rsidRPr="00C62C2E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BF7039" w:rsidRPr="00C62C2E" w:rsidSect="002C5E13">
      <w:footerReference w:type="default" r:id="rId12"/>
      <w:pgSz w:w="11906" w:h="16838"/>
      <w:pgMar w:top="794" w:right="1021" w:bottom="794" w:left="102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21505" w14:textId="77777777" w:rsidR="002C5E28" w:rsidRDefault="002C5E28">
      <w:r>
        <w:separator/>
      </w:r>
    </w:p>
  </w:endnote>
  <w:endnote w:type="continuationSeparator" w:id="0">
    <w:p w14:paraId="13BA7212" w14:textId="77777777" w:rsidR="002C5E28" w:rsidRDefault="002C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1CC91" w14:textId="16B20848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4A444D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4A444D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3EE9F" w14:textId="77777777" w:rsidR="002C5E28" w:rsidRDefault="002C5E28">
      <w:r>
        <w:separator/>
      </w:r>
    </w:p>
  </w:footnote>
  <w:footnote w:type="continuationSeparator" w:id="0">
    <w:p w14:paraId="2D6B8AEB" w14:textId="77777777" w:rsidR="002C5E28" w:rsidRDefault="002C5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7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8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4625C73"/>
    <w:multiLevelType w:val="hybridMultilevel"/>
    <w:tmpl w:val="D1380A90"/>
    <w:lvl w:ilvl="0" w:tplc="5B8ECED2">
      <w:numFmt w:val="bullet"/>
      <w:lvlText w:val="-"/>
      <w:lvlJc w:val="left"/>
      <w:pPr>
        <w:ind w:left="51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2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5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9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2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7"/>
  </w:num>
  <w:num w:numId="3">
    <w:abstractNumId w:val="35"/>
  </w:num>
  <w:num w:numId="4">
    <w:abstractNumId w:val="28"/>
  </w:num>
  <w:num w:numId="5">
    <w:abstractNumId w:val="12"/>
  </w:num>
  <w:num w:numId="6">
    <w:abstractNumId w:val="19"/>
  </w:num>
  <w:num w:numId="7">
    <w:abstractNumId w:val="36"/>
  </w:num>
  <w:num w:numId="8">
    <w:abstractNumId w:val="32"/>
  </w:num>
  <w:num w:numId="9">
    <w:abstractNumId w:val="13"/>
  </w:num>
  <w:num w:numId="10">
    <w:abstractNumId w:val="26"/>
  </w:num>
  <w:num w:numId="11">
    <w:abstractNumId w:val="30"/>
  </w:num>
  <w:num w:numId="12">
    <w:abstractNumId w:val="20"/>
  </w:num>
  <w:num w:numId="13">
    <w:abstractNumId w:val="16"/>
  </w:num>
  <w:num w:numId="14">
    <w:abstractNumId w:val="18"/>
  </w:num>
  <w:num w:numId="15">
    <w:abstractNumId w:val="24"/>
  </w:num>
  <w:num w:numId="16">
    <w:abstractNumId w:val="11"/>
  </w:num>
  <w:num w:numId="17">
    <w:abstractNumId w:val="4"/>
  </w:num>
  <w:num w:numId="18">
    <w:abstractNumId w:val="6"/>
  </w:num>
  <w:num w:numId="19">
    <w:abstractNumId w:val="8"/>
  </w:num>
  <w:num w:numId="20">
    <w:abstractNumId w:val="5"/>
  </w:num>
  <w:num w:numId="21">
    <w:abstractNumId w:val="1"/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2"/>
  </w:num>
  <w:num w:numId="25">
    <w:abstractNumId w:val="10"/>
  </w:num>
  <w:num w:numId="26">
    <w:abstractNumId w:val="14"/>
  </w:num>
  <w:num w:numId="27">
    <w:abstractNumId w:val="6"/>
  </w:num>
  <w:num w:numId="28">
    <w:abstractNumId w:val="9"/>
  </w:num>
  <w:num w:numId="29">
    <w:abstractNumId w:val="34"/>
  </w:num>
  <w:num w:numId="30">
    <w:abstractNumId w:val="33"/>
  </w:num>
  <w:num w:numId="31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"/>
  </w:num>
  <w:num w:numId="34">
    <w:abstractNumId w:val="21"/>
  </w:num>
  <w:num w:numId="35">
    <w:abstractNumId w:val="0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6B6A"/>
    <w:rsid w:val="00006CA0"/>
    <w:rsid w:val="00007308"/>
    <w:rsid w:val="00011B2C"/>
    <w:rsid w:val="00011C33"/>
    <w:rsid w:val="0001672C"/>
    <w:rsid w:val="00020F7B"/>
    <w:rsid w:val="00022788"/>
    <w:rsid w:val="00024FAC"/>
    <w:rsid w:val="00025EC5"/>
    <w:rsid w:val="000261C6"/>
    <w:rsid w:val="00032E57"/>
    <w:rsid w:val="00033453"/>
    <w:rsid w:val="00034E64"/>
    <w:rsid w:val="000354FF"/>
    <w:rsid w:val="00037858"/>
    <w:rsid w:val="000425B1"/>
    <w:rsid w:val="000426FB"/>
    <w:rsid w:val="0004284B"/>
    <w:rsid w:val="000434F4"/>
    <w:rsid w:val="00043BEF"/>
    <w:rsid w:val="00044A98"/>
    <w:rsid w:val="000507D7"/>
    <w:rsid w:val="00053B74"/>
    <w:rsid w:val="00055559"/>
    <w:rsid w:val="000558CC"/>
    <w:rsid w:val="0005754E"/>
    <w:rsid w:val="00057D4A"/>
    <w:rsid w:val="00062382"/>
    <w:rsid w:val="000631C6"/>
    <w:rsid w:val="00063F07"/>
    <w:rsid w:val="00064716"/>
    <w:rsid w:val="000670B4"/>
    <w:rsid w:val="00067418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273A"/>
    <w:rsid w:val="000A3BF5"/>
    <w:rsid w:val="000A699B"/>
    <w:rsid w:val="000A7234"/>
    <w:rsid w:val="000B6EA7"/>
    <w:rsid w:val="000B7BF6"/>
    <w:rsid w:val="000C16D4"/>
    <w:rsid w:val="000C1858"/>
    <w:rsid w:val="000C6868"/>
    <w:rsid w:val="000D196D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65AA"/>
    <w:rsid w:val="000F77FF"/>
    <w:rsid w:val="000F7CDB"/>
    <w:rsid w:val="001000D5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385"/>
    <w:rsid w:val="00113CD8"/>
    <w:rsid w:val="00113F59"/>
    <w:rsid w:val="00114947"/>
    <w:rsid w:val="00114E07"/>
    <w:rsid w:val="00117303"/>
    <w:rsid w:val="00117CCE"/>
    <w:rsid w:val="0012020C"/>
    <w:rsid w:val="001216C8"/>
    <w:rsid w:val="001217D7"/>
    <w:rsid w:val="00125C86"/>
    <w:rsid w:val="00132BA3"/>
    <w:rsid w:val="00133CF6"/>
    <w:rsid w:val="00137C61"/>
    <w:rsid w:val="00141DC8"/>
    <w:rsid w:val="00141EC3"/>
    <w:rsid w:val="00142DA8"/>
    <w:rsid w:val="001464C0"/>
    <w:rsid w:val="00150E58"/>
    <w:rsid w:val="00151BA4"/>
    <w:rsid w:val="00154C51"/>
    <w:rsid w:val="001550F6"/>
    <w:rsid w:val="00156B9E"/>
    <w:rsid w:val="001624AD"/>
    <w:rsid w:val="00164FE6"/>
    <w:rsid w:val="001704BC"/>
    <w:rsid w:val="0017333C"/>
    <w:rsid w:val="0017462D"/>
    <w:rsid w:val="00174E85"/>
    <w:rsid w:val="0017781F"/>
    <w:rsid w:val="00184CE7"/>
    <w:rsid w:val="00187879"/>
    <w:rsid w:val="00187AC5"/>
    <w:rsid w:val="001924DA"/>
    <w:rsid w:val="00192FEA"/>
    <w:rsid w:val="00194A92"/>
    <w:rsid w:val="00194B1C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7BD4"/>
    <w:rsid w:val="001B7DA4"/>
    <w:rsid w:val="001C1F47"/>
    <w:rsid w:val="001C376E"/>
    <w:rsid w:val="001C3E1E"/>
    <w:rsid w:val="001C4076"/>
    <w:rsid w:val="001C7A50"/>
    <w:rsid w:val="001D0272"/>
    <w:rsid w:val="001D1550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2117"/>
    <w:rsid w:val="001F215C"/>
    <w:rsid w:val="001F2A53"/>
    <w:rsid w:val="001F42B0"/>
    <w:rsid w:val="001F6357"/>
    <w:rsid w:val="00200254"/>
    <w:rsid w:val="0020227A"/>
    <w:rsid w:val="002027D5"/>
    <w:rsid w:val="00203D97"/>
    <w:rsid w:val="002040FA"/>
    <w:rsid w:val="00206423"/>
    <w:rsid w:val="00206A73"/>
    <w:rsid w:val="00206D24"/>
    <w:rsid w:val="00210C31"/>
    <w:rsid w:val="00211AEB"/>
    <w:rsid w:val="00213CFD"/>
    <w:rsid w:val="00214645"/>
    <w:rsid w:val="002254F6"/>
    <w:rsid w:val="00226349"/>
    <w:rsid w:val="0022754F"/>
    <w:rsid w:val="00230E92"/>
    <w:rsid w:val="0023385F"/>
    <w:rsid w:val="00233DF1"/>
    <w:rsid w:val="00234AC5"/>
    <w:rsid w:val="00234D19"/>
    <w:rsid w:val="00240D01"/>
    <w:rsid w:val="00243250"/>
    <w:rsid w:val="00245A06"/>
    <w:rsid w:val="00252A56"/>
    <w:rsid w:val="00253891"/>
    <w:rsid w:val="00256BA4"/>
    <w:rsid w:val="00257552"/>
    <w:rsid w:val="0026124B"/>
    <w:rsid w:val="00265BCA"/>
    <w:rsid w:val="00271947"/>
    <w:rsid w:val="00275E85"/>
    <w:rsid w:val="00276421"/>
    <w:rsid w:val="00280183"/>
    <w:rsid w:val="00281FAD"/>
    <w:rsid w:val="002830AF"/>
    <w:rsid w:val="002861E4"/>
    <w:rsid w:val="00286A2A"/>
    <w:rsid w:val="002878C3"/>
    <w:rsid w:val="00290348"/>
    <w:rsid w:val="002922C6"/>
    <w:rsid w:val="00293BB5"/>
    <w:rsid w:val="002A0997"/>
    <w:rsid w:val="002A2A27"/>
    <w:rsid w:val="002A33F1"/>
    <w:rsid w:val="002A61F2"/>
    <w:rsid w:val="002A6205"/>
    <w:rsid w:val="002B02B5"/>
    <w:rsid w:val="002B0361"/>
    <w:rsid w:val="002B42CD"/>
    <w:rsid w:val="002B57E8"/>
    <w:rsid w:val="002C3AB1"/>
    <w:rsid w:val="002C41F2"/>
    <w:rsid w:val="002C5E13"/>
    <w:rsid w:val="002C5E28"/>
    <w:rsid w:val="002C6823"/>
    <w:rsid w:val="002C7C87"/>
    <w:rsid w:val="002D0058"/>
    <w:rsid w:val="002D0E1A"/>
    <w:rsid w:val="002D2149"/>
    <w:rsid w:val="002D340C"/>
    <w:rsid w:val="002D3524"/>
    <w:rsid w:val="002D44A8"/>
    <w:rsid w:val="002D5607"/>
    <w:rsid w:val="002D6A9E"/>
    <w:rsid w:val="002E5E88"/>
    <w:rsid w:val="002E71FB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1614C"/>
    <w:rsid w:val="00321827"/>
    <w:rsid w:val="0032199D"/>
    <w:rsid w:val="0032307E"/>
    <w:rsid w:val="00324428"/>
    <w:rsid w:val="003303CC"/>
    <w:rsid w:val="003336ED"/>
    <w:rsid w:val="00333B01"/>
    <w:rsid w:val="00335056"/>
    <w:rsid w:val="0033596E"/>
    <w:rsid w:val="00335F6A"/>
    <w:rsid w:val="0033725F"/>
    <w:rsid w:val="0033730F"/>
    <w:rsid w:val="00341F96"/>
    <w:rsid w:val="0034233D"/>
    <w:rsid w:val="00343199"/>
    <w:rsid w:val="00343ED9"/>
    <w:rsid w:val="00344620"/>
    <w:rsid w:val="00347FE5"/>
    <w:rsid w:val="003507B6"/>
    <w:rsid w:val="003509F6"/>
    <w:rsid w:val="00350BD0"/>
    <w:rsid w:val="00350C41"/>
    <w:rsid w:val="0035271F"/>
    <w:rsid w:val="00352819"/>
    <w:rsid w:val="00352FCA"/>
    <w:rsid w:val="0035389E"/>
    <w:rsid w:val="00354122"/>
    <w:rsid w:val="0035418A"/>
    <w:rsid w:val="00364C7E"/>
    <w:rsid w:val="003707BC"/>
    <w:rsid w:val="00370D0E"/>
    <w:rsid w:val="00370FB2"/>
    <w:rsid w:val="00371DFD"/>
    <w:rsid w:val="00372648"/>
    <w:rsid w:val="00372A25"/>
    <w:rsid w:val="00372FA9"/>
    <w:rsid w:val="00373B19"/>
    <w:rsid w:val="00373D22"/>
    <w:rsid w:val="00374B1F"/>
    <w:rsid w:val="00376327"/>
    <w:rsid w:val="00377FB9"/>
    <w:rsid w:val="0038301D"/>
    <w:rsid w:val="0038319F"/>
    <w:rsid w:val="00384FBD"/>
    <w:rsid w:val="00392165"/>
    <w:rsid w:val="00397B41"/>
    <w:rsid w:val="003A0706"/>
    <w:rsid w:val="003A0F41"/>
    <w:rsid w:val="003A238E"/>
    <w:rsid w:val="003A24B5"/>
    <w:rsid w:val="003A2E3D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D1F71"/>
    <w:rsid w:val="003D2C12"/>
    <w:rsid w:val="003D39D9"/>
    <w:rsid w:val="003E2047"/>
    <w:rsid w:val="003E4064"/>
    <w:rsid w:val="003E440F"/>
    <w:rsid w:val="003E4491"/>
    <w:rsid w:val="003E65DF"/>
    <w:rsid w:val="003E681C"/>
    <w:rsid w:val="003F1286"/>
    <w:rsid w:val="003F4EDC"/>
    <w:rsid w:val="003F5429"/>
    <w:rsid w:val="003F56B3"/>
    <w:rsid w:val="003F6169"/>
    <w:rsid w:val="00400121"/>
    <w:rsid w:val="00402287"/>
    <w:rsid w:val="0040295D"/>
    <w:rsid w:val="004060A8"/>
    <w:rsid w:val="004065E3"/>
    <w:rsid w:val="004070AA"/>
    <w:rsid w:val="0040792F"/>
    <w:rsid w:val="0040796A"/>
    <w:rsid w:val="00412727"/>
    <w:rsid w:val="00413B81"/>
    <w:rsid w:val="00416740"/>
    <w:rsid w:val="004168F7"/>
    <w:rsid w:val="00417403"/>
    <w:rsid w:val="00421D0D"/>
    <w:rsid w:val="004311CC"/>
    <w:rsid w:val="004326EB"/>
    <w:rsid w:val="00441A54"/>
    <w:rsid w:val="00441FAA"/>
    <w:rsid w:val="00442338"/>
    <w:rsid w:val="004444F5"/>
    <w:rsid w:val="00445664"/>
    <w:rsid w:val="00445EB4"/>
    <w:rsid w:val="00446095"/>
    <w:rsid w:val="004478D5"/>
    <w:rsid w:val="00450764"/>
    <w:rsid w:val="004508B0"/>
    <w:rsid w:val="00452BC3"/>
    <w:rsid w:val="00453F0F"/>
    <w:rsid w:val="00455F59"/>
    <w:rsid w:val="00460037"/>
    <w:rsid w:val="00462807"/>
    <w:rsid w:val="00462CD1"/>
    <w:rsid w:val="00464019"/>
    <w:rsid w:val="00465057"/>
    <w:rsid w:val="004702D4"/>
    <w:rsid w:val="00470D59"/>
    <w:rsid w:val="004728D7"/>
    <w:rsid w:val="00472FBF"/>
    <w:rsid w:val="00473605"/>
    <w:rsid w:val="004739B1"/>
    <w:rsid w:val="00474ECC"/>
    <w:rsid w:val="0047579F"/>
    <w:rsid w:val="004775F8"/>
    <w:rsid w:val="00477EE9"/>
    <w:rsid w:val="00481283"/>
    <w:rsid w:val="00484A1B"/>
    <w:rsid w:val="004858DD"/>
    <w:rsid w:val="004905F1"/>
    <w:rsid w:val="004928A1"/>
    <w:rsid w:val="00492CDB"/>
    <w:rsid w:val="00492D67"/>
    <w:rsid w:val="00495B48"/>
    <w:rsid w:val="004A24BB"/>
    <w:rsid w:val="004A2E74"/>
    <w:rsid w:val="004A2FC7"/>
    <w:rsid w:val="004A370E"/>
    <w:rsid w:val="004A3F47"/>
    <w:rsid w:val="004A444D"/>
    <w:rsid w:val="004A6E5C"/>
    <w:rsid w:val="004A7D41"/>
    <w:rsid w:val="004B122B"/>
    <w:rsid w:val="004B501E"/>
    <w:rsid w:val="004B5069"/>
    <w:rsid w:val="004C2BE7"/>
    <w:rsid w:val="004C3CAD"/>
    <w:rsid w:val="004D1C0D"/>
    <w:rsid w:val="004D3451"/>
    <w:rsid w:val="004D6B16"/>
    <w:rsid w:val="004E2B40"/>
    <w:rsid w:val="004E3FF9"/>
    <w:rsid w:val="004E4B00"/>
    <w:rsid w:val="004E4B84"/>
    <w:rsid w:val="004E577C"/>
    <w:rsid w:val="004E5DE7"/>
    <w:rsid w:val="004E73D8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27B"/>
    <w:rsid w:val="00523AB8"/>
    <w:rsid w:val="005258C8"/>
    <w:rsid w:val="00526109"/>
    <w:rsid w:val="005272FC"/>
    <w:rsid w:val="00531044"/>
    <w:rsid w:val="00531E07"/>
    <w:rsid w:val="005323C2"/>
    <w:rsid w:val="0053370D"/>
    <w:rsid w:val="00533B21"/>
    <w:rsid w:val="00536E41"/>
    <w:rsid w:val="00540500"/>
    <w:rsid w:val="00540794"/>
    <w:rsid w:val="0054226A"/>
    <w:rsid w:val="00547F00"/>
    <w:rsid w:val="0055037D"/>
    <w:rsid w:val="00550767"/>
    <w:rsid w:val="00550956"/>
    <w:rsid w:val="005541D4"/>
    <w:rsid w:val="005574F7"/>
    <w:rsid w:val="005608C9"/>
    <w:rsid w:val="005640C5"/>
    <w:rsid w:val="0056476E"/>
    <w:rsid w:val="00564962"/>
    <w:rsid w:val="00564B94"/>
    <w:rsid w:val="00566C39"/>
    <w:rsid w:val="00567318"/>
    <w:rsid w:val="005676EB"/>
    <w:rsid w:val="00567921"/>
    <w:rsid w:val="005728F3"/>
    <w:rsid w:val="00576CE1"/>
    <w:rsid w:val="00577B0B"/>
    <w:rsid w:val="005806C5"/>
    <w:rsid w:val="00584B7E"/>
    <w:rsid w:val="00584CC1"/>
    <w:rsid w:val="0058528C"/>
    <w:rsid w:val="00585A24"/>
    <w:rsid w:val="005937E2"/>
    <w:rsid w:val="0059667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79BE"/>
    <w:rsid w:val="005C7573"/>
    <w:rsid w:val="005D0243"/>
    <w:rsid w:val="005D2CA3"/>
    <w:rsid w:val="005D301D"/>
    <w:rsid w:val="005D3826"/>
    <w:rsid w:val="005D4192"/>
    <w:rsid w:val="005D55ED"/>
    <w:rsid w:val="005D652F"/>
    <w:rsid w:val="005D6AAA"/>
    <w:rsid w:val="005E06A7"/>
    <w:rsid w:val="005E1CC4"/>
    <w:rsid w:val="005E62B6"/>
    <w:rsid w:val="005F3D88"/>
    <w:rsid w:val="005F477C"/>
    <w:rsid w:val="005F55F6"/>
    <w:rsid w:val="005F624F"/>
    <w:rsid w:val="006000E5"/>
    <w:rsid w:val="00600308"/>
    <w:rsid w:val="00601F40"/>
    <w:rsid w:val="00604201"/>
    <w:rsid w:val="006070B7"/>
    <w:rsid w:val="006074AD"/>
    <w:rsid w:val="006106D8"/>
    <w:rsid w:val="00611A91"/>
    <w:rsid w:val="00613004"/>
    <w:rsid w:val="006143D6"/>
    <w:rsid w:val="00616120"/>
    <w:rsid w:val="00616897"/>
    <w:rsid w:val="00616F71"/>
    <w:rsid w:val="0062117A"/>
    <w:rsid w:val="006219A0"/>
    <w:rsid w:val="006220A3"/>
    <w:rsid w:val="00622709"/>
    <w:rsid w:val="006248C0"/>
    <w:rsid w:val="00632B4D"/>
    <w:rsid w:val="00632BBC"/>
    <w:rsid w:val="00632CE3"/>
    <w:rsid w:val="00632D39"/>
    <w:rsid w:val="0063545B"/>
    <w:rsid w:val="00636126"/>
    <w:rsid w:val="0063694A"/>
    <w:rsid w:val="00637CDF"/>
    <w:rsid w:val="00641C4E"/>
    <w:rsid w:val="00642D4E"/>
    <w:rsid w:val="00642E21"/>
    <w:rsid w:val="00645106"/>
    <w:rsid w:val="00646832"/>
    <w:rsid w:val="00646F30"/>
    <w:rsid w:val="00647650"/>
    <w:rsid w:val="00652821"/>
    <w:rsid w:val="00652A5A"/>
    <w:rsid w:val="00655C02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1493"/>
    <w:rsid w:val="00681746"/>
    <w:rsid w:val="00682C45"/>
    <w:rsid w:val="00684FD9"/>
    <w:rsid w:val="00686A90"/>
    <w:rsid w:val="00686A9C"/>
    <w:rsid w:val="00690F65"/>
    <w:rsid w:val="00693E5C"/>
    <w:rsid w:val="00696FAB"/>
    <w:rsid w:val="006A0C1F"/>
    <w:rsid w:val="006A22B2"/>
    <w:rsid w:val="006A2CE2"/>
    <w:rsid w:val="006A5967"/>
    <w:rsid w:val="006A7BE2"/>
    <w:rsid w:val="006B02C8"/>
    <w:rsid w:val="006B08A1"/>
    <w:rsid w:val="006B21DC"/>
    <w:rsid w:val="006B2491"/>
    <w:rsid w:val="006B5A6B"/>
    <w:rsid w:val="006B633D"/>
    <w:rsid w:val="006C0CB2"/>
    <w:rsid w:val="006C2AB4"/>
    <w:rsid w:val="006C3299"/>
    <w:rsid w:val="006C5C3E"/>
    <w:rsid w:val="006C5C54"/>
    <w:rsid w:val="006C7D0F"/>
    <w:rsid w:val="006D230B"/>
    <w:rsid w:val="006D2F07"/>
    <w:rsid w:val="006D43C4"/>
    <w:rsid w:val="006D5EC3"/>
    <w:rsid w:val="006D750D"/>
    <w:rsid w:val="006E27B7"/>
    <w:rsid w:val="006E37C5"/>
    <w:rsid w:val="006E46F3"/>
    <w:rsid w:val="006E6320"/>
    <w:rsid w:val="006E7067"/>
    <w:rsid w:val="006E7C1E"/>
    <w:rsid w:val="006F2293"/>
    <w:rsid w:val="006F52F7"/>
    <w:rsid w:val="006F5EB9"/>
    <w:rsid w:val="006F688E"/>
    <w:rsid w:val="006F748E"/>
    <w:rsid w:val="00701F30"/>
    <w:rsid w:val="00704D14"/>
    <w:rsid w:val="00705834"/>
    <w:rsid w:val="0070586A"/>
    <w:rsid w:val="007058A7"/>
    <w:rsid w:val="00705F15"/>
    <w:rsid w:val="00706F47"/>
    <w:rsid w:val="007074E4"/>
    <w:rsid w:val="00710C5C"/>
    <w:rsid w:val="00712AFE"/>
    <w:rsid w:val="0071309B"/>
    <w:rsid w:val="00713B72"/>
    <w:rsid w:val="0071491B"/>
    <w:rsid w:val="00714D87"/>
    <w:rsid w:val="00715BAB"/>
    <w:rsid w:val="00715BE7"/>
    <w:rsid w:val="00716782"/>
    <w:rsid w:val="00720050"/>
    <w:rsid w:val="00720E0C"/>
    <w:rsid w:val="00721443"/>
    <w:rsid w:val="00722883"/>
    <w:rsid w:val="0072559A"/>
    <w:rsid w:val="00726281"/>
    <w:rsid w:val="007300DA"/>
    <w:rsid w:val="00734191"/>
    <w:rsid w:val="00735C9F"/>
    <w:rsid w:val="00735F13"/>
    <w:rsid w:val="00740068"/>
    <w:rsid w:val="0074016A"/>
    <w:rsid w:val="00742BD8"/>
    <w:rsid w:val="00745355"/>
    <w:rsid w:val="00745E32"/>
    <w:rsid w:val="0074704F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172C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8614D"/>
    <w:rsid w:val="00790C0F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7F90"/>
    <w:rsid w:val="007E15ED"/>
    <w:rsid w:val="007E34AC"/>
    <w:rsid w:val="007E5AE1"/>
    <w:rsid w:val="007E69E2"/>
    <w:rsid w:val="007E6E4F"/>
    <w:rsid w:val="007E75A1"/>
    <w:rsid w:val="007F330B"/>
    <w:rsid w:val="007F387B"/>
    <w:rsid w:val="007F4CD6"/>
    <w:rsid w:val="007F6FD1"/>
    <w:rsid w:val="007F7B57"/>
    <w:rsid w:val="00800000"/>
    <w:rsid w:val="00800519"/>
    <w:rsid w:val="00800F88"/>
    <w:rsid w:val="00801E4B"/>
    <w:rsid w:val="0080262F"/>
    <w:rsid w:val="0080275D"/>
    <w:rsid w:val="008113EF"/>
    <w:rsid w:val="008125D1"/>
    <w:rsid w:val="0081324E"/>
    <w:rsid w:val="008138EF"/>
    <w:rsid w:val="00813E23"/>
    <w:rsid w:val="0081471B"/>
    <w:rsid w:val="00816A63"/>
    <w:rsid w:val="00817E5A"/>
    <w:rsid w:val="00821CB1"/>
    <w:rsid w:val="00822182"/>
    <w:rsid w:val="00822752"/>
    <w:rsid w:val="0083210E"/>
    <w:rsid w:val="008348D6"/>
    <w:rsid w:val="00836BF0"/>
    <w:rsid w:val="00836D37"/>
    <w:rsid w:val="008373E1"/>
    <w:rsid w:val="00837836"/>
    <w:rsid w:val="0084050D"/>
    <w:rsid w:val="008419F9"/>
    <w:rsid w:val="0084362E"/>
    <w:rsid w:val="00846945"/>
    <w:rsid w:val="00847888"/>
    <w:rsid w:val="00847A98"/>
    <w:rsid w:val="00847F10"/>
    <w:rsid w:val="00850318"/>
    <w:rsid w:val="00853950"/>
    <w:rsid w:val="00854C8B"/>
    <w:rsid w:val="0085549E"/>
    <w:rsid w:val="008573A6"/>
    <w:rsid w:val="00860B64"/>
    <w:rsid w:val="00861912"/>
    <w:rsid w:val="00862F12"/>
    <w:rsid w:val="00863577"/>
    <w:rsid w:val="008644BB"/>
    <w:rsid w:val="008664C7"/>
    <w:rsid w:val="0086773C"/>
    <w:rsid w:val="008679F1"/>
    <w:rsid w:val="008759A8"/>
    <w:rsid w:val="00877059"/>
    <w:rsid w:val="0087729F"/>
    <w:rsid w:val="00877CF1"/>
    <w:rsid w:val="00880C3A"/>
    <w:rsid w:val="008833B5"/>
    <w:rsid w:val="00883E8E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C7EA9"/>
    <w:rsid w:val="008D01C3"/>
    <w:rsid w:val="008D3645"/>
    <w:rsid w:val="008D425E"/>
    <w:rsid w:val="008D5111"/>
    <w:rsid w:val="008D5C0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3B6B"/>
    <w:rsid w:val="008F4EB6"/>
    <w:rsid w:val="008F59EC"/>
    <w:rsid w:val="008F751C"/>
    <w:rsid w:val="0090029F"/>
    <w:rsid w:val="00900333"/>
    <w:rsid w:val="00904664"/>
    <w:rsid w:val="009126CE"/>
    <w:rsid w:val="00914F65"/>
    <w:rsid w:val="00915255"/>
    <w:rsid w:val="00915C91"/>
    <w:rsid w:val="009161CA"/>
    <w:rsid w:val="0092190C"/>
    <w:rsid w:val="00921F80"/>
    <w:rsid w:val="00924347"/>
    <w:rsid w:val="00927BBE"/>
    <w:rsid w:val="00931975"/>
    <w:rsid w:val="009333EC"/>
    <w:rsid w:val="00937130"/>
    <w:rsid w:val="0094196B"/>
    <w:rsid w:val="00943866"/>
    <w:rsid w:val="00946264"/>
    <w:rsid w:val="00954F1D"/>
    <w:rsid w:val="009565E4"/>
    <w:rsid w:val="009566B4"/>
    <w:rsid w:val="00956E5C"/>
    <w:rsid w:val="0096299A"/>
    <w:rsid w:val="00963865"/>
    <w:rsid w:val="00963A18"/>
    <w:rsid w:val="009645FE"/>
    <w:rsid w:val="0096564A"/>
    <w:rsid w:val="00970C46"/>
    <w:rsid w:val="00971B99"/>
    <w:rsid w:val="0097299A"/>
    <w:rsid w:val="00973CA6"/>
    <w:rsid w:val="00975B7A"/>
    <w:rsid w:val="009801F0"/>
    <w:rsid w:val="0098047A"/>
    <w:rsid w:val="00981290"/>
    <w:rsid w:val="0098240C"/>
    <w:rsid w:val="00982DF9"/>
    <w:rsid w:val="00985E1F"/>
    <w:rsid w:val="009908E7"/>
    <w:rsid w:val="009935E9"/>
    <w:rsid w:val="0099557C"/>
    <w:rsid w:val="009A315E"/>
    <w:rsid w:val="009A5793"/>
    <w:rsid w:val="009A7DD4"/>
    <w:rsid w:val="009B00CF"/>
    <w:rsid w:val="009B1728"/>
    <w:rsid w:val="009B1F5E"/>
    <w:rsid w:val="009B2813"/>
    <w:rsid w:val="009B47E0"/>
    <w:rsid w:val="009C00A9"/>
    <w:rsid w:val="009C18EC"/>
    <w:rsid w:val="009C28E5"/>
    <w:rsid w:val="009C2DE1"/>
    <w:rsid w:val="009C3771"/>
    <w:rsid w:val="009C55AC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E04A1"/>
    <w:rsid w:val="009E125A"/>
    <w:rsid w:val="009E17A3"/>
    <w:rsid w:val="009E1E3F"/>
    <w:rsid w:val="009E1EE3"/>
    <w:rsid w:val="009E3336"/>
    <w:rsid w:val="009F0082"/>
    <w:rsid w:val="009F3A7D"/>
    <w:rsid w:val="009F596E"/>
    <w:rsid w:val="009F5D67"/>
    <w:rsid w:val="00A00082"/>
    <w:rsid w:val="00A00300"/>
    <w:rsid w:val="00A02A76"/>
    <w:rsid w:val="00A06F2B"/>
    <w:rsid w:val="00A13B19"/>
    <w:rsid w:val="00A13DC7"/>
    <w:rsid w:val="00A13EA9"/>
    <w:rsid w:val="00A14A06"/>
    <w:rsid w:val="00A1638B"/>
    <w:rsid w:val="00A204CC"/>
    <w:rsid w:val="00A20546"/>
    <w:rsid w:val="00A217A2"/>
    <w:rsid w:val="00A222AF"/>
    <w:rsid w:val="00A227AD"/>
    <w:rsid w:val="00A2320C"/>
    <w:rsid w:val="00A23510"/>
    <w:rsid w:val="00A23F23"/>
    <w:rsid w:val="00A242FA"/>
    <w:rsid w:val="00A2594D"/>
    <w:rsid w:val="00A25D00"/>
    <w:rsid w:val="00A262F2"/>
    <w:rsid w:val="00A332F4"/>
    <w:rsid w:val="00A35119"/>
    <w:rsid w:val="00A36863"/>
    <w:rsid w:val="00A37D1F"/>
    <w:rsid w:val="00A37E10"/>
    <w:rsid w:val="00A400F6"/>
    <w:rsid w:val="00A40100"/>
    <w:rsid w:val="00A423A0"/>
    <w:rsid w:val="00A4352C"/>
    <w:rsid w:val="00A4399B"/>
    <w:rsid w:val="00A43FA6"/>
    <w:rsid w:val="00A456BF"/>
    <w:rsid w:val="00A46A71"/>
    <w:rsid w:val="00A5502D"/>
    <w:rsid w:val="00A55B47"/>
    <w:rsid w:val="00A56FC4"/>
    <w:rsid w:val="00A570B6"/>
    <w:rsid w:val="00A61560"/>
    <w:rsid w:val="00A6197D"/>
    <w:rsid w:val="00A63328"/>
    <w:rsid w:val="00A64A07"/>
    <w:rsid w:val="00A712A7"/>
    <w:rsid w:val="00A73612"/>
    <w:rsid w:val="00A747E8"/>
    <w:rsid w:val="00A75BB5"/>
    <w:rsid w:val="00A76186"/>
    <w:rsid w:val="00A762FA"/>
    <w:rsid w:val="00A81636"/>
    <w:rsid w:val="00A818A4"/>
    <w:rsid w:val="00A8299D"/>
    <w:rsid w:val="00A82E0A"/>
    <w:rsid w:val="00A8445A"/>
    <w:rsid w:val="00A852A0"/>
    <w:rsid w:val="00A854CF"/>
    <w:rsid w:val="00A85580"/>
    <w:rsid w:val="00A8612F"/>
    <w:rsid w:val="00A86345"/>
    <w:rsid w:val="00A86CD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67DF"/>
    <w:rsid w:val="00AC0048"/>
    <w:rsid w:val="00AC3150"/>
    <w:rsid w:val="00AC5FF7"/>
    <w:rsid w:val="00AC7FBD"/>
    <w:rsid w:val="00AD082F"/>
    <w:rsid w:val="00AD50E6"/>
    <w:rsid w:val="00AD6CF7"/>
    <w:rsid w:val="00AE26D1"/>
    <w:rsid w:val="00AE476F"/>
    <w:rsid w:val="00AE5C76"/>
    <w:rsid w:val="00AE6AE8"/>
    <w:rsid w:val="00AE75DE"/>
    <w:rsid w:val="00AF4670"/>
    <w:rsid w:val="00AF49A9"/>
    <w:rsid w:val="00AF6394"/>
    <w:rsid w:val="00AF7751"/>
    <w:rsid w:val="00B004D0"/>
    <w:rsid w:val="00B007B2"/>
    <w:rsid w:val="00B028BA"/>
    <w:rsid w:val="00B04977"/>
    <w:rsid w:val="00B068FE"/>
    <w:rsid w:val="00B11D9A"/>
    <w:rsid w:val="00B124FA"/>
    <w:rsid w:val="00B12656"/>
    <w:rsid w:val="00B15830"/>
    <w:rsid w:val="00B170D1"/>
    <w:rsid w:val="00B22C4F"/>
    <w:rsid w:val="00B23635"/>
    <w:rsid w:val="00B24037"/>
    <w:rsid w:val="00B26303"/>
    <w:rsid w:val="00B268DD"/>
    <w:rsid w:val="00B26A39"/>
    <w:rsid w:val="00B26C8C"/>
    <w:rsid w:val="00B30EDD"/>
    <w:rsid w:val="00B3264B"/>
    <w:rsid w:val="00B3673A"/>
    <w:rsid w:val="00B40C7E"/>
    <w:rsid w:val="00B40D06"/>
    <w:rsid w:val="00B441B8"/>
    <w:rsid w:val="00B52171"/>
    <w:rsid w:val="00B5273E"/>
    <w:rsid w:val="00B54AF6"/>
    <w:rsid w:val="00B55295"/>
    <w:rsid w:val="00B558C4"/>
    <w:rsid w:val="00B56E8E"/>
    <w:rsid w:val="00B62508"/>
    <w:rsid w:val="00B63F23"/>
    <w:rsid w:val="00B644DA"/>
    <w:rsid w:val="00B65559"/>
    <w:rsid w:val="00B712E5"/>
    <w:rsid w:val="00B71D73"/>
    <w:rsid w:val="00B72891"/>
    <w:rsid w:val="00B731E3"/>
    <w:rsid w:val="00B75020"/>
    <w:rsid w:val="00B76253"/>
    <w:rsid w:val="00B77384"/>
    <w:rsid w:val="00B776FA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45"/>
    <w:rsid w:val="00BB1FA4"/>
    <w:rsid w:val="00BB21F2"/>
    <w:rsid w:val="00BC068D"/>
    <w:rsid w:val="00BC2257"/>
    <w:rsid w:val="00BC2259"/>
    <w:rsid w:val="00BD5CDE"/>
    <w:rsid w:val="00BD6B9E"/>
    <w:rsid w:val="00BE169C"/>
    <w:rsid w:val="00BE2D5B"/>
    <w:rsid w:val="00BE345B"/>
    <w:rsid w:val="00BE3862"/>
    <w:rsid w:val="00BE42AC"/>
    <w:rsid w:val="00BE79A7"/>
    <w:rsid w:val="00BF1585"/>
    <w:rsid w:val="00BF1CBC"/>
    <w:rsid w:val="00BF50E0"/>
    <w:rsid w:val="00BF7039"/>
    <w:rsid w:val="00BF77A0"/>
    <w:rsid w:val="00C001F3"/>
    <w:rsid w:val="00C009C3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227A6"/>
    <w:rsid w:val="00C2486C"/>
    <w:rsid w:val="00C252DC"/>
    <w:rsid w:val="00C3051E"/>
    <w:rsid w:val="00C34F7D"/>
    <w:rsid w:val="00C43F82"/>
    <w:rsid w:val="00C4498D"/>
    <w:rsid w:val="00C45CA0"/>
    <w:rsid w:val="00C45D1B"/>
    <w:rsid w:val="00C53AFA"/>
    <w:rsid w:val="00C56558"/>
    <w:rsid w:val="00C57B78"/>
    <w:rsid w:val="00C62C2E"/>
    <w:rsid w:val="00C6337A"/>
    <w:rsid w:val="00C64D08"/>
    <w:rsid w:val="00C650D7"/>
    <w:rsid w:val="00C708AB"/>
    <w:rsid w:val="00C719F2"/>
    <w:rsid w:val="00C743A3"/>
    <w:rsid w:val="00C77D0D"/>
    <w:rsid w:val="00C77DF8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A8B"/>
    <w:rsid w:val="00CB1B54"/>
    <w:rsid w:val="00CB4170"/>
    <w:rsid w:val="00CB5A55"/>
    <w:rsid w:val="00CB5A94"/>
    <w:rsid w:val="00CB77B3"/>
    <w:rsid w:val="00CB7CF5"/>
    <w:rsid w:val="00CC282C"/>
    <w:rsid w:val="00CC53A0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9F7"/>
    <w:rsid w:val="00CF034A"/>
    <w:rsid w:val="00CF11A4"/>
    <w:rsid w:val="00CF2245"/>
    <w:rsid w:val="00CF2D8F"/>
    <w:rsid w:val="00CF39AF"/>
    <w:rsid w:val="00CF5298"/>
    <w:rsid w:val="00CF6C78"/>
    <w:rsid w:val="00CF7643"/>
    <w:rsid w:val="00D04C26"/>
    <w:rsid w:val="00D05D0E"/>
    <w:rsid w:val="00D07618"/>
    <w:rsid w:val="00D1284A"/>
    <w:rsid w:val="00D130E3"/>
    <w:rsid w:val="00D15ECA"/>
    <w:rsid w:val="00D16521"/>
    <w:rsid w:val="00D172DB"/>
    <w:rsid w:val="00D2078B"/>
    <w:rsid w:val="00D24AE4"/>
    <w:rsid w:val="00D25477"/>
    <w:rsid w:val="00D271B8"/>
    <w:rsid w:val="00D35504"/>
    <w:rsid w:val="00D3677C"/>
    <w:rsid w:val="00D36A6E"/>
    <w:rsid w:val="00D375D5"/>
    <w:rsid w:val="00D407F3"/>
    <w:rsid w:val="00D42570"/>
    <w:rsid w:val="00D42CBE"/>
    <w:rsid w:val="00D4417F"/>
    <w:rsid w:val="00D44D8C"/>
    <w:rsid w:val="00D454CD"/>
    <w:rsid w:val="00D45D4F"/>
    <w:rsid w:val="00D53DBB"/>
    <w:rsid w:val="00D54A70"/>
    <w:rsid w:val="00D54FCB"/>
    <w:rsid w:val="00D55565"/>
    <w:rsid w:val="00D564D0"/>
    <w:rsid w:val="00D602AF"/>
    <w:rsid w:val="00D602E5"/>
    <w:rsid w:val="00D611E9"/>
    <w:rsid w:val="00D6235A"/>
    <w:rsid w:val="00D62AA9"/>
    <w:rsid w:val="00D63B67"/>
    <w:rsid w:val="00D661E4"/>
    <w:rsid w:val="00D67674"/>
    <w:rsid w:val="00D702F0"/>
    <w:rsid w:val="00D74A47"/>
    <w:rsid w:val="00D83D34"/>
    <w:rsid w:val="00D842B7"/>
    <w:rsid w:val="00D848F8"/>
    <w:rsid w:val="00D8549F"/>
    <w:rsid w:val="00D859EB"/>
    <w:rsid w:val="00D85D69"/>
    <w:rsid w:val="00D86A00"/>
    <w:rsid w:val="00D9026D"/>
    <w:rsid w:val="00D90455"/>
    <w:rsid w:val="00D92797"/>
    <w:rsid w:val="00D92D47"/>
    <w:rsid w:val="00D937D5"/>
    <w:rsid w:val="00D95923"/>
    <w:rsid w:val="00DA167E"/>
    <w:rsid w:val="00DA4151"/>
    <w:rsid w:val="00DA5CBF"/>
    <w:rsid w:val="00DA5E99"/>
    <w:rsid w:val="00DA6A60"/>
    <w:rsid w:val="00DA6D14"/>
    <w:rsid w:val="00DA7AA4"/>
    <w:rsid w:val="00DA7F64"/>
    <w:rsid w:val="00DB0ECB"/>
    <w:rsid w:val="00DB217F"/>
    <w:rsid w:val="00DB2242"/>
    <w:rsid w:val="00DB437F"/>
    <w:rsid w:val="00DB46DD"/>
    <w:rsid w:val="00DB7364"/>
    <w:rsid w:val="00DB7391"/>
    <w:rsid w:val="00DC264A"/>
    <w:rsid w:val="00DC3446"/>
    <w:rsid w:val="00DC3B3F"/>
    <w:rsid w:val="00DC6085"/>
    <w:rsid w:val="00DD3CDA"/>
    <w:rsid w:val="00DD5B64"/>
    <w:rsid w:val="00DD79D7"/>
    <w:rsid w:val="00DE2FD0"/>
    <w:rsid w:val="00DE3177"/>
    <w:rsid w:val="00DE3C8F"/>
    <w:rsid w:val="00DE3E81"/>
    <w:rsid w:val="00DE5A67"/>
    <w:rsid w:val="00DE6A9D"/>
    <w:rsid w:val="00DF05EB"/>
    <w:rsid w:val="00DF28EF"/>
    <w:rsid w:val="00DF7501"/>
    <w:rsid w:val="00DF7C04"/>
    <w:rsid w:val="00E01B01"/>
    <w:rsid w:val="00E0393D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26273"/>
    <w:rsid w:val="00E334E9"/>
    <w:rsid w:val="00E3499A"/>
    <w:rsid w:val="00E34C8B"/>
    <w:rsid w:val="00E3602C"/>
    <w:rsid w:val="00E4102C"/>
    <w:rsid w:val="00E42D4C"/>
    <w:rsid w:val="00E47041"/>
    <w:rsid w:val="00E47D15"/>
    <w:rsid w:val="00E50C1F"/>
    <w:rsid w:val="00E53328"/>
    <w:rsid w:val="00E5416F"/>
    <w:rsid w:val="00E54AC8"/>
    <w:rsid w:val="00E54ACD"/>
    <w:rsid w:val="00E56694"/>
    <w:rsid w:val="00E57840"/>
    <w:rsid w:val="00E57C7F"/>
    <w:rsid w:val="00E60650"/>
    <w:rsid w:val="00E6595E"/>
    <w:rsid w:val="00E702C0"/>
    <w:rsid w:val="00E71FF3"/>
    <w:rsid w:val="00E80351"/>
    <w:rsid w:val="00E80E3B"/>
    <w:rsid w:val="00E81205"/>
    <w:rsid w:val="00E840B0"/>
    <w:rsid w:val="00E84AA5"/>
    <w:rsid w:val="00E9000D"/>
    <w:rsid w:val="00E92338"/>
    <w:rsid w:val="00E95D68"/>
    <w:rsid w:val="00E96834"/>
    <w:rsid w:val="00E9692B"/>
    <w:rsid w:val="00E96FA8"/>
    <w:rsid w:val="00EA3754"/>
    <w:rsid w:val="00EA39FF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D0907"/>
    <w:rsid w:val="00ED09B9"/>
    <w:rsid w:val="00ED1786"/>
    <w:rsid w:val="00ED6AA7"/>
    <w:rsid w:val="00ED6D50"/>
    <w:rsid w:val="00EE0AB6"/>
    <w:rsid w:val="00EE1CFC"/>
    <w:rsid w:val="00EE25BE"/>
    <w:rsid w:val="00EE33CE"/>
    <w:rsid w:val="00EE7DAE"/>
    <w:rsid w:val="00EE7F45"/>
    <w:rsid w:val="00EF1BB2"/>
    <w:rsid w:val="00EF2E8D"/>
    <w:rsid w:val="00EF4EBE"/>
    <w:rsid w:val="00EF5CB3"/>
    <w:rsid w:val="00EF70FF"/>
    <w:rsid w:val="00EF73AF"/>
    <w:rsid w:val="00EF7A8B"/>
    <w:rsid w:val="00F02C81"/>
    <w:rsid w:val="00F04D3F"/>
    <w:rsid w:val="00F05B9F"/>
    <w:rsid w:val="00F10ED8"/>
    <w:rsid w:val="00F124E4"/>
    <w:rsid w:val="00F128C3"/>
    <w:rsid w:val="00F15F00"/>
    <w:rsid w:val="00F172E4"/>
    <w:rsid w:val="00F21348"/>
    <w:rsid w:val="00F21F98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EE"/>
    <w:rsid w:val="00F50879"/>
    <w:rsid w:val="00F50F8E"/>
    <w:rsid w:val="00F541AB"/>
    <w:rsid w:val="00F5583D"/>
    <w:rsid w:val="00F56325"/>
    <w:rsid w:val="00F5709D"/>
    <w:rsid w:val="00F575A2"/>
    <w:rsid w:val="00F600B3"/>
    <w:rsid w:val="00F6217E"/>
    <w:rsid w:val="00F63C33"/>
    <w:rsid w:val="00F65BF9"/>
    <w:rsid w:val="00F676F5"/>
    <w:rsid w:val="00F70353"/>
    <w:rsid w:val="00F732DB"/>
    <w:rsid w:val="00F73450"/>
    <w:rsid w:val="00F819D4"/>
    <w:rsid w:val="00F82B8A"/>
    <w:rsid w:val="00F84019"/>
    <w:rsid w:val="00F842AA"/>
    <w:rsid w:val="00F84837"/>
    <w:rsid w:val="00F86A81"/>
    <w:rsid w:val="00F91351"/>
    <w:rsid w:val="00F91906"/>
    <w:rsid w:val="00F936E1"/>
    <w:rsid w:val="00F95B9F"/>
    <w:rsid w:val="00FA0CED"/>
    <w:rsid w:val="00FA19EA"/>
    <w:rsid w:val="00FA2659"/>
    <w:rsid w:val="00FA3DEF"/>
    <w:rsid w:val="00FA4578"/>
    <w:rsid w:val="00FA4624"/>
    <w:rsid w:val="00FA61BA"/>
    <w:rsid w:val="00FA61E6"/>
    <w:rsid w:val="00FB0C86"/>
    <w:rsid w:val="00FB17A7"/>
    <w:rsid w:val="00FB3080"/>
    <w:rsid w:val="00FB52B0"/>
    <w:rsid w:val="00FB5F47"/>
    <w:rsid w:val="00FC012F"/>
    <w:rsid w:val="00FC3655"/>
    <w:rsid w:val="00FC3712"/>
    <w:rsid w:val="00FC3EED"/>
    <w:rsid w:val="00FC5B72"/>
    <w:rsid w:val="00FC75C4"/>
    <w:rsid w:val="00FD013E"/>
    <w:rsid w:val="00FD1C3C"/>
    <w:rsid w:val="00FD1E18"/>
    <w:rsid w:val="00FD209A"/>
    <w:rsid w:val="00FD4EB6"/>
    <w:rsid w:val="00FD734E"/>
    <w:rsid w:val="00FD79BB"/>
    <w:rsid w:val="00FE1CD8"/>
    <w:rsid w:val="00FE5004"/>
    <w:rsid w:val="00FE58BD"/>
    <w:rsid w:val="00FE6BEF"/>
    <w:rsid w:val="00FE6CDD"/>
    <w:rsid w:val="00FE7A83"/>
    <w:rsid w:val="00FF107A"/>
    <w:rsid w:val="00FF259E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  <w14:docId w14:val="7CC29952"/>
  <w15:docId w15:val="{F844A322-A76C-4920-9589-38076A50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2883"/>
    <w:pPr>
      <w:ind w:left="720"/>
      <w:contextualSpacing/>
    </w:pPr>
  </w:style>
  <w:style w:type="character" w:customStyle="1" w:styleId="Zkladntextodsazen3Char">
    <w:name w:val="Základní text odsazený 3 Char"/>
    <w:link w:val="Zkladntextodsazen3"/>
    <w:rsid w:val="00800000"/>
    <w:rPr>
      <w:rFonts w:ascii="Arial" w:hAnsi="Arial" w:cs="Arial"/>
      <w:sz w:val="22"/>
      <w:szCs w:val="24"/>
    </w:rPr>
  </w:style>
  <w:style w:type="paragraph" w:customStyle="1" w:styleId="Default">
    <w:name w:val="Default"/>
    <w:rsid w:val="00A615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61560"/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TextkomenteChar">
    <w:name w:val="Text komentáře Char"/>
    <w:link w:val="Textkomente"/>
    <w:semiHidden/>
    <w:locked/>
    <w:rsid w:val="0015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9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A1B57-4C5F-4F3E-A42E-43924CE17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8</Pages>
  <Words>2866</Words>
  <Characters>18048</Characters>
  <Application>Microsoft Office Word</Application>
  <DocSecurity>0</DocSecurity>
  <Lines>150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20873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124</cp:revision>
  <cp:lastPrinted>2019-02-13T07:52:00Z</cp:lastPrinted>
  <dcterms:created xsi:type="dcterms:W3CDTF">2019-09-12T11:01:00Z</dcterms:created>
  <dcterms:modified xsi:type="dcterms:W3CDTF">2024-10-15T06:10:00Z</dcterms:modified>
</cp:coreProperties>
</file>